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BC6B0" w14:textId="086BA348" w:rsidR="00EE18D4" w:rsidRPr="00D8477B" w:rsidRDefault="00EE18D4" w:rsidP="00EE18D4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>Załącznik nr 1 do Ogłoszenia</w:t>
      </w:r>
    </w:p>
    <w:p w14:paraId="7300A415" w14:textId="466115B4" w:rsidR="00FE71FC" w:rsidRDefault="00EE18D4" w:rsidP="00D847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659F9">
        <w:rPr>
          <w:rFonts w:ascii="Arial" w:hAnsi="Arial" w:cs="Arial"/>
          <w:sz w:val="20"/>
          <w:szCs w:val="20"/>
          <w:u w:val="single"/>
        </w:rPr>
        <w:t>Dane Oferenta</w:t>
      </w:r>
      <w:r w:rsidRPr="00D8477B">
        <w:rPr>
          <w:rFonts w:ascii="Arial" w:hAnsi="Arial" w:cs="Arial"/>
          <w:sz w:val="20"/>
          <w:szCs w:val="20"/>
        </w:rPr>
        <w:t>:</w:t>
      </w:r>
    </w:p>
    <w:p w14:paraId="158A6240" w14:textId="77777777" w:rsidR="00E176B7" w:rsidRPr="00D8477B" w:rsidRDefault="00E176B7" w:rsidP="00D847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0448CE" w14:textId="57BE026B" w:rsidR="00EE18D4" w:rsidRDefault="00EE18D4" w:rsidP="00D8477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</w:t>
      </w:r>
    </w:p>
    <w:p w14:paraId="3E8467A5" w14:textId="0B787560" w:rsidR="00EE18D4" w:rsidRDefault="00EE18D4" w:rsidP="00D8477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E18D4">
        <w:rPr>
          <w:rFonts w:ascii="Arial" w:hAnsi="Arial" w:cs="Arial"/>
          <w:sz w:val="18"/>
          <w:szCs w:val="18"/>
        </w:rPr>
        <w:t>Imię i nazwisko / Nazwa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</w:t>
      </w:r>
      <w:r w:rsidR="000659F9"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iejscowość, data</w:t>
      </w:r>
    </w:p>
    <w:p w14:paraId="5C5C1A1C" w14:textId="04E0C8CF" w:rsidR="00EE18D4" w:rsidRDefault="00EE18D4" w:rsidP="00D8477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…………………………………………………….</w:t>
      </w:r>
    </w:p>
    <w:p w14:paraId="42BD70EE" w14:textId="3F8A539E" w:rsidR="00EE18D4" w:rsidRDefault="00EE18D4" w:rsidP="00D8477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…………………………………………………….</w:t>
      </w:r>
    </w:p>
    <w:p w14:paraId="18584BE1" w14:textId="7511C936" w:rsidR="00EE18D4" w:rsidRDefault="00EE18D4" w:rsidP="00D8477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</w:t>
      </w:r>
      <w:r w:rsidR="00E176B7">
        <w:rPr>
          <w:rFonts w:ascii="Arial" w:hAnsi="Arial" w:cs="Arial"/>
          <w:sz w:val="18"/>
          <w:szCs w:val="18"/>
        </w:rPr>
        <w:t xml:space="preserve"> zamieszkania/siedziby</w:t>
      </w:r>
    </w:p>
    <w:p w14:paraId="62504053" w14:textId="23AE33D2" w:rsidR="00EE18D4" w:rsidRDefault="00EE18D4" w:rsidP="00D8477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6D06B4EF" w14:textId="5C131277" w:rsidR="00EE18D4" w:rsidRDefault="00EE18D4" w:rsidP="00D8477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email Oferenta/ nr telefonu</w:t>
      </w:r>
    </w:p>
    <w:p w14:paraId="38CBA58A" w14:textId="4131A365" w:rsidR="00EE18D4" w:rsidRDefault="00EE18D4" w:rsidP="00EE18D4">
      <w:pPr>
        <w:spacing w:after="0" w:line="360" w:lineRule="auto"/>
        <w:jc w:val="both"/>
        <w:rPr>
          <w:rFonts w:ascii="Arial" w:hAnsi="Arial" w:cs="Arial"/>
        </w:rPr>
      </w:pPr>
    </w:p>
    <w:p w14:paraId="285637BA" w14:textId="259EE2A5" w:rsidR="00EE18D4" w:rsidRPr="00D8477B" w:rsidRDefault="00EE18D4" w:rsidP="00D8477B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8477B">
        <w:rPr>
          <w:rFonts w:ascii="Arial" w:hAnsi="Arial" w:cs="Arial"/>
          <w:b/>
          <w:bCs/>
          <w:sz w:val="20"/>
          <w:szCs w:val="20"/>
        </w:rPr>
        <w:t>OFERTA NA ZAKUP SKŁADNIKÓW MAJĄTKU</w:t>
      </w:r>
    </w:p>
    <w:p w14:paraId="5B69A636" w14:textId="6FC1CCB3" w:rsidR="00EE18D4" w:rsidRPr="00D8477B" w:rsidRDefault="00EE18D4" w:rsidP="00D8477B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8477B">
        <w:rPr>
          <w:rFonts w:ascii="Arial" w:hAnsi="Arial" w:cs="Arial"/>
          <w:b/>
          <w:bCs/>
          <w:sz w:val="20"/>
          <w:szCs w:val="20"/>
        </w:rPr>
        <w:t>NADLEŚNICTWA ŁOPUCHÓWKO</w:t>
      </w:r>
    </w:p>
    <w:p w14:paraId="78D6F393" w14:textId="694B34AD" w:rsidR="00EE18D4" w:rsidRPr="00D8477B" w:rsidRDefault="00EE18D4" w:rsidP="00EE18D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0530CECE" w14:textId="2FE11122" w:rsidR="00EE18D4" w:rsidRPr="00D8477B" w:rsidRDefault="00EE18D4" w:rsidP="00EE18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 xml:space="preserve">Odpowiadając na ogłoszenie o przetargu nieograniczonym ofertowym na </w:t>
      </w:r>
      <w:r w:rsidRPr="00D8477B">
        <w:rPr>
          <w:rFonts w:ascii="Arial" w:hAnsi="Arial" w:cs="Arial"/>
          <w:b/>
          <w:bCs/>
          <w:sz w:val="20"/>
          <w:szCs w:val="20"/>
        </w:rPr>
        <w:t>„</w:t>
      </w:r>
      <w:r w:rsidR="007E76F1" w:rsidRPr="0078144F">
        <w:rPr>
          <w:rFonts w:ascii="Arial" w:hAnsi="Arial" w:cs="Arial"/>
          <w:b/>
          <w:bCs/>
          <w:sz w:val="20"/>
          <w:szCs w:val="20"/>
        </w:rPr>
        <w:t>Sprzedaż środka trwałego o numerze inwentarzowym 74</w:t>
      </w:r>
      <w:r w:rsidR="007E76F1">
        <w:rPr>
          <w:rFonts w:ascii="Arial" w:hAnsi="Arial" w:cs="Arial"/>
          <w:b/>
          <w:bCs/>
          <w:sz w:val="20"/>
          <w:szCs w:val="20"/>
        </w:rPr>
        <w:t>2/15</w:t>
      </w:r>
      <w:r w:rsidR="007E76F1" w:rsidRPr="0078144F">
        <w:rPr>
          <w:rFonts w:ascii="Arial" w:hAnsi="Arial" w:cs="Arial"/>
          <w:b/>
          <w:bCs/>
          <w:sz w:val="20"/>
          <w:szCs w:val="20"/>
        </w:rPr>
        <w:t xml:space="preserve"> stanowiącego</w:t>
      </w:r>
      <w:r w:rsidR="007E76F1">
        <w:rPr>
          <w:rFonts w:ascii="Arial" w:hAnsi="Arial" w:cs="Arial"/>
          <w:b/>
          <w:bCs/>
          <w:sz w:val="20"/>
          <w:szCs w:val="20"/>
        </w:rPr>
        <w:t xml:space="preserve"> samochód Mitsubishi </w:t>
      </w:r>
      <w:r w:rsidR="007E76F1" w:rsidRPr="009865DB">
        <w:rPr>
          <w:rFonts w:ascii="Arial" w:hAnsi="Arial" w:cs="Arial"/>
          <w:b/>
          <w:bCs/>
          <w:sz w:val="20"/>
          <w:szCs w:val="20"/>
        </w:rPr>
        <w:t>KA0T L200</w:t>
      </w:r>
      <w:r w:rsidRPr="00D8477B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D8477B">
        <w:rPr>
          <w:rFonts w:ascii="Arial" w:hAnsi="Arial" w:cs="Arial"/>
          <w:sz w:val="20"/>
          <w:szCs w:val="20"/>
        </w:rPr>
        <w:t>niniejszym składam ofertę:</w:t>
      </w:r>
    </w:p>
    <w:p w14:paraId="38768516" w14:textId="489F93B5" w:rsidR="00EE18D4" w:rsidRPr="00D8477B" w:rsidRDefault="00EE18D4" w:rsidP="00EE18D4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 xml:space="preserve">Za przedmiot niniejszego postępowania przetargowego oferuję cenę </w:t>
      </w:r>
      <w:r w:rsidRPr="006E354F">
        <w:rPr>
          <w:rFonts w:ascii="Arial" w:hAnsi="Arial" w:cs="Arial"/>
          <w:sz w:val="20"/>
          <w:szCs w:val="20"/>
        </w:rPr>
        <w:t>brutto</w:t>
      </w:r>
      <w:r w:rsidR="00902229" w:rsidRPr="006E354F">
        <w:rPr>
          <w:rFonts w:ascii="Arial" w:hAnsi="Arial" w:cs="Arial"/>
          <w:sz w:val="20"/>
          <w:szCs w:val="20"/>
        </w:rPr>
        <w:t xml:space="preserve"> (w tym 23% VAT)</w:t>
      </w:r>
      <w:r w:rsidRPr="006E354F">
        <w:rPr>
          <w:rFonts w:ascii="Arial" w:hAnsi="Arial" w:cs="Arial"/>
          <w:sz w:val="20"/>
          <w:szCs w:val="20"/>
        </w:rPr>
        <w:t>:</w:t>
      </w:r>
    </w:p>
    <w:p w14:paraId="61E6D915" w14:textId="3034EE64" w:rsidR="00EE18D4" w:rsidRPr="00D8477B" w:rsidRDefault="00EE18D4" w:rsidP="00EE18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>_______________________________________________________________________ PLN</w:t>
      </w:r>
    </w:p>
    <w:p w14:paraId="2F67FB93" w14:textId="77777777" w:rsidR="00EE18D4" w:rsidRPr="00D8477B" w:rsidRDefault="00EE18D4" w:rsidP="00EE18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>słownie: ____________________________________________________________________</w:t>
      </w:r>
    </w:p>
    <w:p w14:paraId="401201B3" w14:textId="62B847FA" w:rsidR="00EE18D4" w:rsidRPr="00D8477B" w:rsidRDefault="00EE18D4" w:rsidP="00EE18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 xml:space="preserve">___________________________________________________________________________  </w:t>
      </w:r>
    </w:p>
    <w:p w14:paraId="52AE3F79" w14:textId="66643FE7" w:rsidR="00EE18D4" w:rsidRPr="00D8477B" w:rsidRDefault="00D8477B" w:rsidP="00EE18D4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>Oświadczam, że oferta składana jest przez (*niepotrzebne skreślić):</w:t>
      </w:r>
    </w:p>
    <w:p w14:paraId="00BE8F36" w14:textId="39260B7E" w:rsidR="00D8477B" w:rsidRPr="00D8477B" w:rsidRDefault="00D8477B" w:rsidP="00D8477B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>*podmiot prowadzący działalność gospodarczą,</w:t>
      </w:r>
    </w:p>
    <w:p w14:paraId="3942F8F8" w14:textId="282FDA1B" w:rsidR="00D8477B" w:rsidRPr="00D8477B" w:rsidRDefault="00D8477B" w:rsidP="00D8477B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 xml:space="preserve">*osobę fizyczną nie prowadzącą działalności gospodarczej. </w:t>
      </w:r>
    </w:p>
    <w:p w14:paraId="4ECF024B" w14:textId="77777777" w:rsidR="00D8477B" w:rsidRPr="00D8477B" w:rsidRDefault="00D8477B" w:rsidP="00D8477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C92BFD" w14:textId="3FBAB3D4" w:rsidR="00D8477B" w:rsidRPr="00D8477B" w:rsidRDefault="00D8477B" w:rsidP="00D8477B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 xml:space="preserve">Oświadczam, że zapoznałem się z warunkami przetargu nieograniczonego zawartymi w treści Ogłoszenia i załącznikami do ogłoszenia i przyjmuję te warunki bez zastrzeżeń. W przypadku wyboru oferty, zobowiązuję się do zawarcia umowy w miejscu i terminie określonym przez Nadleśnictwo </w:t>
      </w:r>
      <w:proofErr w:type="spellStart"/>
      <w:r w:rsidRPr="00D8477B">
        <w:rPr>
          <w:rFonts w:ascii="Arial" w:hAnsi="Arial" w:cs="Arial"/>
          <w:sz w:val="20"/>
          <w:szCs w:val="20"/>
        </w:rPr>
        <w:t>Łopuchówko</w:t>
      </w:r>
      <w:proofErr w:type="spellEnd"/>
      <w:r w:rsidRPr="00D8477B">
        <w:rPr>
          <w:rFonts w:ascii="Arial" w:hAnsi="Arial" w:cs="Arial"/>
          <w:sz w:val="20"/>
          <w:szCs w:val="20"/>
        </w:rPr>
        <w:t>.</w:t>
      </w:r>
    </w:p>
    <w:p w14:paraId="78919884" w14:textId="6619DE09" w:rsidR="00D8477B" w:rsidRPr="00D8477B" w:rsidRDefault="00D8477B" w:rsidP="00D8477B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>Oświadczam, że znany jest mi aktualny stan techniczny przedmiotu sprzedaży i oświadczam ponadto, iż z tego tytułu nie będę wnosił żadnych zastrzeżeń do Sprzedawcy.</w:t>
      </w:r>
    </w:p>
    <w:p w14:paraId="0967E3FA" w14:textId="0905D586" w:rsidR="00D8477B" w:rsidRDefault="00D8477B" w:rsidP="00D8477B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477B">
        <w:rPr>
          <w:rFonts w:ascii="Arial" w:hAnsi="Arial" w:cs="Arial"/>
          <w:sz w:val="20"/>
          <w:szCs w:val="20"/>
        </w:rPr>
        <w:t>Nr konta</w:t>
      </w:r>
      <w:r w:rsidR="000D5836">
        <w:rPr>
          <w:rFonts w:ascii="Arial" w:hAnsi="Arial" w:cs="Arial"/>
          <w:sz w:val="20"/>
          <w:szCs w:val="20"/>
        </w:rPr>
        <w:t>,</w:t>
      </w:r>
      <w:r w:rsidRPr="00D8477B">
        <w:rPr>
          <w:rFonts w:ascii="Arial" w:hAnsi="Arial" w:cs="Arial"/>
          <w:sz w:val="20"/>
          <w:szCs w:val="20"/>
        </w:rPr>
        <w:t xml:space="preserve"> na</w:t>
      </w:r>
      <w:r w:rsidR="000D5836">
        <w:rPr>
          <w:rFonts w:ascii="Arial" w:hAnsi="Arial" w:cs="Arial"/>
          <w:sz w:val="20"/>
          <w:szCs w:val="20"/>
        </w:rPr>
        <w:t xml:space="preserve"> </w:t>
      </w:r>
      <w:r w:rsidRPr="00D8477B">
        <w:rPr>
          <w:rFonts w:ascii="Arial" w:hAnsi="Arial" w:cs="Arial"/>
          <w:sz w:val="20"/>
          <w:szCs w:val="20"/>
        </w:rPr>
        <w:t>które należy dokonać zwrotu wadium: 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</w:t>
      </w:r>
    </w:p>
    <w:p w14:paraId="76653419" w14:textId="704DD9FF" w:rsidR="00D8477B" w:rsidRDefault="00D8477B" w:rsidP="00D8477B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411EA58" w14:textId="2E57F182" w:rsidR="00D8477B" w:rsidRDefault="00D8477B" w:rsidP="00D8477B">
      <w:pPr>
        <w:pBdr>
          <w:bottom w:val="single" w:sz="12" w:space="1" w:color="auto"/>
        </w:pBdr>
        <w:spacing w:after="0" w:line="360" w:lineRule="auto"/>
        <w:ind w:left="5672"/>
        <w:jc w:val="both"/>
        <w:rPr>
          <w:rFonts w:ascii="Arial" w:hAnsi="Arial" w:cs="Arial"/>
          <w:sz w:val="20"/>
          <w:szCs w:val="20"/>
        </w:rPr>
      </w:pPr>
    </w:p>
    <w:p w14:paraId="4393A458" w14:textId="394D9E86" w:rsidR="00D8477B" w:rsidRDefault="00D8477B" w:rsidP="00D8477B">
      <w:pPr>
        <w:spacing w:after="0" w:line="360" w:lineRule="auto"/>
        <w:ind w:left="56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podpis Oferenta</w:t>
      </w:r>
    </w:p>
    <w:p w14:paraId="71C73F50" w14:textId="5D8292E5" w:rsidR="00D8477B" w:rsidRDefault="00D8477B" w:rsidP="00D847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załączeniu:</w:t>
      </w:r>
    </w:p>
    <w:p w14:paraId="754A5386" w14:textId="6379A670" w:rsidR="00D8477B" w:rsidRDefault="00D8477B" w:rsidP="00D8477B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Dowód wpłacenia wadium</w:t>
      </w:r>
    </w:p>
    <w:p w14:paraId="4CF2EFB4" w14:textId="273BA8E3" w:rsidR="00D8477B" w:rsidRDefault="00D8477B" w:rsidP="00D8477B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Klauzula informacyjna</w:t>
      </w:r>
    </w:p>
    <w:p w14:paraId="00683F76" w14:textId="77777777" w:rsidR="0009636C" w:rsidRDefault="0009636C" w:rsidP="00E176B7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D07FF79" w14:textId="43F3F0C3" w:rsidR="000659F9" w:rsidRDefault="00884BB3" w:rsidP="00884BB3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84BB3">
        <w:rPr>
          <w:rFonts w:ascii="Arial" w:hAnsi="Arial" w:cs="Arial"/>
          <w:b/>
          <w:bCs/>
          <w:sz w:val="20"/>
          <w:szCs w:val="20"/>
        </w:rPr>
        <w:t>KLAUZULA INFORMACYJNA</w:t>
      </w:r>
    </w:p>
    <w:p w14:paraId="5E2EC978" w14:textId="77777777" w:rsidR="0009636C" w:rsidRDefault="0009636C" w:rsidP="00884BB3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484CB88" w14:textId="77777777" w:rsidR="001C591D" w:rsidRPr="001C591D" w:rsidRDefault="001C591D" w:rsidP="001C591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osób fizycznych w związku z przetwarzaniem danych osobowych i w sprawie swobodnego przepływu takich danych (Dz. U. UE L 119 z 04.05.2016, dalej RODO) informuję, iż:</w:t>
      </w:r>
    </w:p>
    <w:p w14:paraId="7580E663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1C591D">
        <w:rPr>
          <w:rFonts w:ascii="Arial" w:hAnsi="Arial" w:cs="Arial"/>
          <w:iCs/>
          <w:sz w:val="20"/>
          <w:szCs w:val="20"/>
        </w:rPr>
        <w:t xml:space="preserve">Skarb Państwa Państwowe Gospodarstwo Leśne Lasy Państwowe Nadleśnictwo </w:t>
      </w:r>
      <w:proofErr w:type="spellStart"/>
      <w:r w:rsidRPr="001C591D">
        <w:rPr>
          <w:rFonts w:ascii="Arial" w:hAnsi="Arial" w:cs="Arial"/>
          <w:iCs/>
          <w:sz w:val="20"/>
          <w:szCs w:val="20"/>
        </w:rPr>
        <w:t>Łopuchówko</w:t>
      </w:r>
      <w:proofErr w:type="spellEnd"/>
      <w:r w:rsidRPr="001C591D">
        <w:rPr>
          <w:rFonts w:ascii="Arial" w:hAnsi="Arial" w:cs="Arial"/>
          <w:iCs/>
          <w:sz w:val="20"/>
          <w:szCs w:val="20"/>
        </w:rPr>
        <w:t xml:space="preserve">, </w:t>
      </w:r>
      <w:proofErr w:type="spellStart"/>
      <w:r w:rsidRPr="001C591D">
        <w:rPr>
          <w:rFonts w:ascii="Arial" w:hAnsi="Arial" w:cs="Arial"/>
          <w:iCs/>
          <w:sz w:val="20"/>
          <w:szCs w:val="20"/>
        </w:rPr>
        <w:t>Łopuchówko</w:t>
      </w:r>
      <w:proofErr w:type="spellEnd"/>
      <w:r w:rsidRPr="001C591D">
        <w:rPr>
          <w:rFonts w:ascii="Arial" w:hAnsi="Arial" w:cs="Arial"/>
          <w:iCs/>
          <w:sz w:val="20"/>
          <w:szCs w:val="20"/>
        </w:rPr>
        <w:t xml:space="preserve"> 1, 62-095 Murowana Goślina, tel. 61 8 122 161, fax: 61 8 122 161, email: </w:t>
      </w:r>
      <w:hyperlink r:id="rId8" w:history="1">
        <w:r w:rsidRPr="001C591D">
          <w:rPr>
            <w:rStyle w:val="Hipercze"/>
            <w:rFonts w:ascii="Arial" w:hAnsi="Arial" w:cs="Arial"/>
            <w:iCs/>
            <w:sz w:val="20"/>
            <w:szCs w:val="20"/>
          </w:rPr>
          <w:t>lopuchowko@poznan.lasy.gov.pl</w:t>
        </w:r>
      </w:hyperlink>
      <w:r w:rsidRPr="001C591D">
        <w:rPr>
          <w:rFonts w:ascii="Arial" w:hAnsi="Arial" w:cs="Arial"/>
          <w:sz w:val="20"/>
          <w:szCs w:val="20"/>
        </w:rPr>
        <w:t>.</w:t>
      </w:r>
    </w:p>
    <w:p w14:paraId="6D1356D4" w14:textId="000585AF" w:rsidR="001C591D" w:rsidRPr="007E76F1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E76F1">
        <w:rPr>
          <w:rFonts w:ascii="Arial" w:hAnsi="Arial" w:cs="Arial"/>
          <w:iCs/>
          <w:sz w:val="20"/>
          <w:szCs w:val="20"/>
        </w:rPr>
        <w:t xml:space="preserve">Inspektorem Ochrony Danych Osobowych jest: </w:t>
      </w:r>
      <w:r w:rsidR="007E76F1" w:rsidRPr="007E76F1">
        <w:rPr>
          <w:rFonts w:ascii="Arial" w:hAnsi="Arial" w:cs="Arial"/>
          <w:sz w:val="20"/>
          <w:szCs w:val="20"/>
        </w:rPr>
        <w:t xml:space="preserve">Katarzyna Ślusarek, adres </w:t>
      </w:r>
      <w:r w:rsidR="007E76F1">
        <w:rPr>
          <w:rFonts w:ascii="Arial" w:hAnsi="Arial" w:cs="Arial"/>
          <w:sz w:val="20"/>
          <w:szCs w:val="20"/>
        </w:rPr>
        <w:br/>
      </w:r>
      <w:r w:rsidR="007E76F1" w:rsidRPr="007E76F1">
        <w:rPr>
          <w:rFonts w:ascii="Arial" w:hAnsi="Arial" w:cs="Arial"/>
          <w:sz w:val="20"/>
          <w:szCs w:val="20"/>
        </w:rPr>
        <w:t>e-mail: iod_lopuchowko@rodo.p</w:t>
      </w:r>
      <w:r w:rsidR="007E76F1">
        <w:rPr>
          <w:rFonts w:ascii="Arial" w:hAnsi="Arial" w:cs="Arial"/>
          <w:sz w:val="20"/>
          <w:szCs w:val="20"/>
        </w:rPr>
        <w:t xml:space="preserve">l </w:t>
      </w:r>
    </w:p>
    <w:p w14:paraId="19F6EE64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 xml:space="preserve">Przetwarzanie Pani/Pana danych osobowych będzie się odbywać w celu realizacji zadań Nadleśnictwa </w:t>
      </w:r>
      <w:proofErr w:type="spellStart"/>
      <w:r w:rsidRPr="001C591D">
        <w:rPr>
          <w:rFonts w:ascii="Arial" w:hAnsi="Arial" w:cs="Arial"/>
          <w:sz w:val="20"/>
          <w:szCs w:val="20"/>
        </w:rPr>
        <w:t>Łopuchówko</w:t>
      </w:r>
      <w:proofErr w:type="spellEnd"/>
      <w:r w:rsidRPr="001C591D">
        <w:rPr>
          <w:rFonts w:ascii="Arial" w:hAnsi="Arial" w:cs="Arial"/>
          <w:sz w:val="20"/>
          <w:szCs w:val="20"/>
        </w:rPr>
        <w:t xml:space="preserve"> w związku z:</w:t>
      </w:r>
    </w:p>
    <w:p w14:paraId="3124310B" w14:textId="77777777" w:rsidR="001C591D" w:rsidRPr="001C591D" w:rsidRDefault="001C591D" w:rsidP="001C591D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realizacją umowy sprzedaży ruchomych środków trwałych,</w:t>
      </w:r>
    </w:p>
    <w:p w14:paraId="547A4E1C" w14:textId="77777777" w:rsidR="001C591D" w:rsidRPr="001C591D" w:rsidRDefault="001C591D" w:rsidP="001C591D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wykonania obowiązków wynikających z przepisów prawa, w tym w szczególności rachunkowych i podatkowych,</w:t>
      </w:r>
    </w:p>
    <w:p w14:paraId="73135D36" w14:textId="77777777" w:rsidR="001C591D" w:rsidRPr="001C591D" w:rsidRDefault="001C591D" w:rsidP="001C591D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 xml:space="preserve"> ewentualnego ustalenia, dochodzenia lub obrony przed roszczeniami,</w:t>
      </w:r>
    </w:p>
    <w:p w14:paraId="48EBE70A" w14:textId="77777777" w:rsidR="001C591D" w:rsidRPr="001C591D" w:rsidRDefault="001C591D" w:rsidP="001C591D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 xml:space="preserve"> zapobiegania nadużyciom i oszustwom statystycznym i archiwizacyjnym,</w:t>
      </w:r>
    </w:p>
    <w:p w14:paraId="1D0B3F61" w14:textId="77777777" w:rsidR="001C591D" w:rsidRPr="001C591D" w:rsidRDefault="001C591D" w:rsidP="001C591D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wykazania przestrzegania przepisów dotyczących przetwarzania danych osobowych przez okres, w którym jednostki organizacyjne PGL Lasy Państwowe, zobowiązane są do zachowania danych lub dokumentów je zawierających dla udokumentowania spełnienia wymagań prawnych i umożliwienia ich kontroli przez organy publiczne.</w:t>
      </w:r>
    </w:p>
    <w:p w14:paraId="538B306C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 xml:space="preserve">Podstawami prawnymi przetwarzania danych osobowych przez Nadleśnictwo </w:t>
      </w:r>
      <w:proofErr w:type="spellStart"/>
      <w:r w:rsidRPr="001C591D">
        <w:rPr>
          <w:rFonts w:ascii="Arial" w:hAnsi="Arial" w:cs="Arial"/>
          <w:sz w:val="20"/>
          <w:szCs w:val="20"/>
        </w:rPr>
        <w:t>Łopuchówko</w:t>
      </w:r>
      <w:proofErr w:type="spellEnd"/>
      <w:r w:rsidRPr="001C591D">
        <w:rPr>
          <w:rFonts w:ascii="Arial" w:hAnsi="Arial" w:cs="Arial"/>
          <w:sz w:val="20"/>
          <w:szCs w:val="20"/>
        </w:rPr>
        <w:t xml:space="preserve"> jest:</w:t>
      </w:r>
    </w:p>
    <w:p w14:paraId="1DCD8451" w14:textId="77777777" w:rsidR="001C591D" w:rsidRPr="001C591D" w:rsidRDefault="001C591D" w:rsidP="001C591D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art. 6 ust. 1 lit. b) RODO – przetwarzanie danych jest niezbędne do wykonania umowy, której stroną jest osoba, której dane dotyczą, lub do podjęcia działań na żądanie osoby, której dane dotyczą, przed zawarciem umowy,</w:t>
      </w:r>
    </w:p>
    <w:p w14:paraId="7059CC2C" w14:textId="77777777" w:rsidR="001C591D" w:rsidRPr="001C591D" w:rsidRDefault="001C591D" w:rsidP="001C591D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art. 6 ust. 1 lit c) RODO – przetwarzanie jest niezbędne do wypełnienia obowiązku prawnego ciążącego na administratorze,</w:t>
      </w:r>
    </w:p>
    <w:p w14:paraId="3FFAAF64" w14:textId="77777777" w:rsidR="001C591D" w:rsidRPr="001C591D" w:rsidRDefault="001C591D" w:rsidP="001C591D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art. 6 ust. 1 lit. e) RODO – przetwarzanie danych jest niezbędne do wykonania zadań realizowanych w interesie publicznym lub w ramach sprawowania władzy publicznej powierzonej administratorowi.</w:t>
      </w:r>
    </w:p>
    <w:p w14:paraId="0F276F77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Podanie danych osobowych jest konieczne dla realizacji celu, dla którego dane są zbierane.</w:t>
      </w:r>
    </w:p>
    <w:p w14:paraId="76EBDD6D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 xml:space="preserve">Pani/Pana dane osobowe będą przechowywane przez okresy wynikające z przepisów prawa oraz będą archiwizowane zgodnie z regulacjami obowiązującymi w Lasach Państwowych. Pani/Pana dane osobowe będą przetwarzane przez okres, w którym mogą ujawnić się roszczenia związane z zawartą umową, czyli przez okres przedawnienia roszczeń lub odpowiednio przez okres uzgodniony koniecznością przechowywania dokumentacji księgowej </w:t>
      </w:r>
      <w:r w:rsidRPr="001C591D">
        <w:rPr>
          <w:rFonts w:ascii="Arial" w:hAnsi="Arial" w:cs="Arial"/>
          <w:sz w:val="20"/>
          <w:szCs w:val="20"/>
        </w:rPr>
        <w:lastRenderedPageBreak/>
        <w:t>zgodnie z przepisami. Zgodnie z art. 118 Kodeksu cywilnego dla roszczeń o świadczenia okresowe oraz roszczeń związanych z prowadzeniem działalności gospodarczej, termin przedawnienia wynosi 3 lata Zgodnie zaś z art. 74 ust. 2 pkt. 4 ustawy o rachunkowości, dowody księgowe dotyczące środków trwałych w budowie, pożyczek, kredytów oraz umów handlowych, roszczeń dochodzonych w postępowaniu cywilnym lub objętych postępowaniem karnym lub podatkowym – przechowuje się przez okres 5 lat od początku roku następującego po roku obrotowym, w którym operacje, transakcje i postępowanie zostały ostatecznie zakończone, spłacone, rozliczone lub przedawnione. W związku z powyższym dane przechowywane będą przez czas obowiązywania umowy, a także po jej zakończeniu, maksymalnie przez okres 5 lat od dnia zakończenia roku obrotowego, w którym nastąpiło wykonanie umowy.</w:t>
      </w:r>
    </w:p>
    <w:p w14:paraId="519A9D73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Posiada Pani/Pan prawo do żądania od Administratora dostępu do danych osobowych, prawo do ich sprostowania a w sytuacjach prawem przewidzianych, prawo ograniczenia przetwarzania.</w:t>
      </w:r>
    </w:p>
    <w:p w14:paraId="3397328C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Ma Pani/Pan prawo do wniesienia skargi do organu nadzorczego – Prezesa Urzędu Ochrony Danych Osobowych.</w:t>
      </w:r>
    </w:p>
    <w:p w14:paraId="4A7B02AB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Informujemy, iż Pani/Pana dane osobowe są przekazywane innym odbiorcom wyłącznie na podstawie przepisów prawa, bądź stosowanie do wyrażonej przez Panią/Pana zgody.</w:t>
      </w:r>
    </w:p>
    <w:p w14:paraId="6C2243D8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W związku z funkcjonowaniem Systemu Informatycznego Lasów Państwowych niektóre przetwarzane przez Administratora Pani/Pana dane osobowe są przetwarzane w sposób zautomatyzowany.</w:t>
      </w:r>
    </w:p>
    <w:p w14:paraId="79919A9E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Pani/Pana dane osobowe nie będą profilowane.</w:t>
      </w:r>
    </w:p>
    <w:p w14:paraId="61E5A7FE" w14:textId="77777777" w:rsidR="001C591D" w:rsidRPr="001C591D" w:rsidRDefault="001C591D" w:rsidP="001C591D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591D">
        <w:rPr>
          <w:rFonts w:ascii="Arial" w:hAnsi="Arial" w:cs="Arial"/>
          <w:sz w:val="20"/>
          <w:szCs w:val="20"/>
        </w:rPr>
        <w:t>Przekazane dane mogą zostać uzupełnione o dane pochodzące z publicznych rejestrów, o ile będzie taka konieczność np. odpowiednio z Centralnej Ewidencji i Informacji o Działalności Gospodarczej RP lub Krajowego Rejestru Sądowego.</w:t>
      </w:r>
    </w:p>
    <w:p w14:paraId="75E654A7" w14:textId="204A772B" w:rsidR="00177E2F" w:rsidRDefault="00177E2F" w:rsidP="00F46D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CA60B2" w14:textId="78E7EC24" w:rsidR="00177E2F" w:rsidRDefault="00177E2F" w:rsidP="00F46D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5B1870" w14:textId="77777777" w:rsidR="00E176B7" w:rsidRDefault="00E176B7" w:rsidP="00F46D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A86C4A1" w14:textId="31A547CC" w:rsidR="00177E2F" w:rsidRDefault="00177E2F" w:rsidP="00F46D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                                                       ……………………………………..</w:t>
      </w:r>
    </w:p>
    <w:p w14:paraId="2CC03C0C" w14:textId="2BD3F7BA" w:rsidR="00177E2F" w:rsidRPr="00F46D78" w:rsidRDefault="00177E2F" w:rsidP="00F46D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3B4A92">
        <w:rPr>
          <w:rFonts w:ascii="Arial" w:hAnsi="Arial" w:cs="Arial"/>
          <w:sz w:val="20"/>
          <w:szCs w:val="20"/>
        </w:rPr>
        <w:t xml:space="preserve"> </w:t>
      </w:r>
      <w:r w:rsidR="007913AE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(miejscowość, data)                                                                                       (podpis)</w:t>
      </w:r>
    </w:p>
    <w:sectPr w:rsidR="00177E2F" w:rsidRPr="00F46D78" w:rsidSect="002359A4">
      <w:headerReference w:type="default" r:id="rId9"/>
      <w:footerReference w:type="default" r:id="rId10"/>
      <w:pgSz w:w="11906" w:h="16838"/>
      <w:pgMar w:top="882" w:right="964" w:bottom="1701" w:left="1701" w:header="454" w:footer="981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8A4CD" w14:textId="77777777" w:rsidR="00E451A1" w:rsidRDefault="00E451A1" w:rsidP="002C71A2">
      <w:pPr>
        <w:spacing w:after="0" w:line="240" w:lineRule="auto"/>
      </w:pPr>
      <w:r>
        <w:separator/>
      </w:r>
    </w:p>
  </w:endnote>
  <w:endnote w:type="continuationSeparator" w:id="0">
    <w:p w14:paraId="40811C38" w14:textId="77777777" w:rsidR="00E451A1" w:rsidRDefault="00E451A1" w:rsidP="002C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F86DB" w14:textId="77777777" w:rsidR="00A84AB7" w:rsidRPr="008C6966" w:rsidRDefault="00E451A1" w:rsidP="000B6880">
    <w:pPr>
      <w:shd w:val="clear" w:color="auto" w:fill="FFFFFF"/>
      <w:spacing w:after="0"/>
      <w:ind w:hanging="284"/>
    </w:pPr>
    <w:r>
      <w:pict w14:anchorId="4BC19263">
        <v:rect id="_x0000_i1026" style="width:462.05pt;height:1.5pt" o:hralign="center" o:hrstd="t" o:hrnoshade="t" o:hr="t" fillcolor="#005023" stroked="f"/>
      </w:pict>
    </w:r>
  </w:p>
  <w:p w14:paraId="0D7540F9" w14:textId="77777777" w:rsidR="00A84AB7" w:rsidRDefault="00A84AB7" w:rsidP="002739CA">
    <w:pPr>
      <w:shd w:val="clear" w:color="auto" w:fill="FFFFFF"/>
      <w:spacing w:after="0" w:line="240" w:lineRule="auto"/>
      <w:ind w:hanging="284"/>
      <w:contextualSpacing/>
    </w:pPr>
    <w:r>
      <w:rPr>
        <w:color w:val="000000"/>
        <w:sz w:val="16"/>
        <w:szCs w:val="16"/>
      </w:rPr>
      <w:t xml:space="preserve">Nadleśnictwo </w:t>
    </w:r>
    <w:proofErr w:type="spellStart"/>
    <w:r>
      <w:rPr>
        <w:color w:val="000000"/>
        <w:sz w:val="16"/>
        <w:szCs w:val="16"/>
      </w:rPr>
      <w:t>Łopuchówko</w:t>
    </w:r>
    <w:proofErr w:type="spellEnd"/>
    <w:r>
      <w:rPr>
        <w:color w:val="000000"/>
        <w:sz w:val="16"/>
        <w:szCs w:val="16"/>
      </w:rPr>
      <w:t xml:space="preserve">, </w:t>
    </w:r>
    <w:proofErr w:type="spellStart"/>
    <w:r>
      <w:rPr>
        <w:color w:val="000000"/>
        <w:sz w:val="16"/>
        <w:szCs w:val="16"/>
      </w:rPr>
      <w:t>Łopuchówko</w:t>
    </w:r>
    <w:proofErr w:type="spellEnd"/>
    <w:r>
      <w:rPr>
        <w:color w:val="000000"/>
        <w:sz w:val="16"/>
        <w:szCs w:val="16"/>
      </w:rPr>
      <w:t xml:space="preserve"> 1, 62-095 Murowana Goślina</w:t>
    </w:r>
  </w:p>
  <w:p w14:paraId="664A59E2" w14:textId="77777777" w:rsidR="00A84AB7" w:rsidRPr="0019133E" w:rsidRDefault="00A84AB7" w:rsidP="0019133E">
    <w:pPr>
      <w:shd w:val="clear" w:color="auto" w:fill="FFFFFF"/>
      <w:spacing w:before="144" w:after="0" w:line="240" w:lineRule="auto"/>
      <w:ind w:left="-284" w:right="27"/>
      <w:contextualSpacing/>
      <w:rPr>
        <w:rFonts w:ascii="Arial" w:hAnsi="Arial" w:cs="Arial"/>
        <w:color w:val="000000"/>
        <w:spacing w:val="-1"/>
        <w:sz w:val="20"/>
        <w:szCs w:val="20"/>
        <w:lang w:val="en-US"/>
      </w:rPr>
    </w:pPr>
    <w:r w:rsidRPr="00870E54">
      <w:rPr>
        <w:color w:val="000000"/>
        <w:spacing w:val="-1"/>
        <w:sz w:val="16"/>
        <w:szCs w:val="16"/>
      </w:rPr>
      <w:t xml:space="preserve">tel. +48 61 812-21-61, fax. </w:t>
    </w:r>
    <w:r w:rsidRPr="00F32629">
      <w:rPr>
        <w:color w:val="000000"/>
        <w:spacing w:val="-1"/>
        <w:sz w:val="16"/>
        <w:szCs w:val="16"/>
        <w:lang w:val="en-US"/>
      </w:rPr>
      <w:t xml:space="preserve">+48 61 812-21-61, e-mail: </w:t>
    </w:r>
    <w:hyperlink r:id="rId1" w:history="1">
      <w:r w:rsidRPr="00B0767D">
        <w:rPr>
          <w:rStyle w:val="Hipercze"/>
          <w:spacing w:val="-1"/>
          <w:sz w:val="16"/>
          <w:szCs w:val="16"/>
          <w:lang w:val="en-US"/>
        </w:rPr>
        <w:t>lopuchowko@poznan.lasy.gov.pl</w:t>
      </w:r>
    </w:hyperlink>
    <w:r>
      <w:rPr>
        <w:color w:val="000000"/>
        <w:spacing w:val="-1"/>
        <w:sz w:val="16"/>
        <w:szCs w:val="16"/>
        <w:lang w:val="en-US"/>
      </w:rPr>
      <w:t xml:space="preserve"> </w:t>
    </w:r>
    <w:r w:rsidRPr="008B38F3">
      <w:rPr>
        <w:rFonts w:ascii="Arial" w:hAnsi="Arial" w:cs="Arial"/>
        <w:color w:val="000000"/>
        <w:spacing w:val="-1"/>
        <w:sz w:val="16"/>
        <w:szCs w:val="16"/>
        <w:lang w:val="en-US"/>
      </w:rPr>
      <w:t xml:space="preserve"> </w:t>
    </w:r>
    <w:hyperlink r:id="rId2" w:history="1">
      <w:r w:rsidRPr="006B6441">
        <w:rPr>
          <w:rStyle w:val="Hipercze"/>
          <w:rFonts w:ascii="Arial" w:hAnsi="Arial" w:cs="Arial"/>
          <w:b/>
          <w:bCs/>
          <w:color w:val="4F6228"/>
          <w:spacing w:val="-4"/>
          <w:sz w:val="20"/>
          <w:szCs w:val="20"/>
          <w:lang w:val="en-US"/>
        </w:rPr>
        <w:t>www.lopuchowko.poznan.lasy.gov.pl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06E72" w14:textId="77777777" w:rsidR="00E451A1" w:rsidRDefault="00E451A1" w:rsidP="002C71A2">
      <w:pPr>
        <w:spacing w:after="0" w:line="240" w:lineRule="auto"/>
      </w:pPr>
      <w:r>
        <w:separator/>
      </w:r>
    </w:p>
  </w:footnote>
  <w:footnote w:type="continuationSeparator" w:id="0">
    <w:p w14:paraId="6294A774" w14:textId="77777777" w:rsidR="00E451A1" w:rsidRDefault="00E451A1" w:rsidP="002C7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69A45" w14:textId="77777777" w:rsidR="00A84AB7" w:rsidRDefault="00E451A1">
    <w:pPr>
      <w:pStyle w:val="Nagwek"/>
      <w:rPr>
        <w:rFonts w:ascii="Arial" w:hAnsi="Arial" w:cs="Arial"/>
        <w:b/>
        <w:bCs/>
        <w:color w:val="005023"/>
        <w:sz w:val="24"/>
        <w:szCs w:val="24"/>
      </w:rPr>
    </w:pPr>
    <w:r>
      <w:rPr>
        <w:rFonts w:ascii="Arial" w:hAnsi="Arial" w:cs="Arial"/>
        <w:noProof/>
        <w:lang w:eastAsia="pl-PL"/>
      </w:rPr>
      <w:pict w14:anchorId="530812AE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9.95pt;margin-top:6.3pt;width:220.75pt;height:25.8pt;z-index:251658240" stroked="f">
          <v:textbox style="mso-next-textbox:#_x0000_s2052" inset=",0,,0">
            <w:txbxContent>
              <w:p w14:paraId="5C19BFDF" w14:textId="77777777" w:rsidR="00A84AB7" w:rsidRPr="007421E4" w:rsidRDefault="00A84AB7" w:rsidP="00AB72CF">
                <w:pPr>
                  <w:spacing w:after="0" w:line="240" w:lineRule="auto"/>
                  <w:rPr>
                    <w:rFonts w:ascii="Arial" w:hAnsi="Arial" w:cs="Arial"/>
                    <w:b/>
                    <w:color w:val="005023"/>
                    <w:sz w:val="20"/>
                    <w:szCs w:val="20"/>
                  </w:rPr>
                </w:pPr>
                <w:r w:rsidRPr="007421E4">
                  <w:rPr>
                    <w:rFonts w:ascii="Arial" w:hAnsi="Arial" w:cs="Arial"/>
                    <w:b/>
                    <w:color w:val="005023"/>
                    <w:sz w:val="20"/>
                    <w:szCs w:val="20"/>
                  </w:rPr>
                  <w:t>RDLP w Poznaniu</w:t>
                </w:r>
              </w:p>
              <w:p w14:paraId="62E2BB08" w14:textId="77777777" w:rsidR="00A84AB7" w:rsidRPr="007421E4" w:rsidRDefault="00A84AB7" w:rsidP="00AB72CF">
                <w:pPr>
                  <w:spacing w:after="0" w:line="240" w:lineRule="auto"/>
                  <w:rPr>
                    <w:rFonts w:ascii="Arial" w:hAnsi="Arial" w:cs="Arial"/>
                    <w:b/>
                    <w:color w:val="005023"/>
                    <w:sz w:val="20"/>
                    <w:szCs w:val="20"/>
                  </w:rPr>
                </w:pPr>
                <w:r w:rsidRPr="007421E4">
                  <w:rPr>
                    <w:rFonts w:ascii="Arial" w:hAnsi="Arial" w:cs="Arial"/>
                    <w:b/>
                    <w:color w:val="005023"/>
                    <w:sz w:val="20"/>
                    <w:szCs w:val="20"/>
                  </w:rPr>
                  <w:t xml:space="preserve">Nadleśnictwo </w:t>
                </w:r>
                <w:proofErr w:type="spellStart"/>
                <w:r w:rsidRPr="007421E4">
                  <w:rPr>
                    <w:rFonts w:ascii="Arial" w:hAnsi="Arial" w:cs="Arial"/>
                    <w:b/>
                    <w:color w:val="005023"/>
                    <w:sz w:val="20"/>
                    <w:szCs w:val="20"/>
                  </w:rPr>
                  <w:t>Łopuchówko</w:t>
                </w:r>
                <w:proofErr w:type="spellEnd"/>
              </w:p>
              <w:p w14:paraId="2F2E06C3" w14:textId="77777777" w:rsidR="00A84AB7" w:rsidRPr="00740C0E" w:rsidRDefault="00A84AB7" w:rsidP="00AB72CF">
                <w:pPr>
                  <w:spacing w:after="0"/>
                </w:pPr>
              </w:p>
            </w:txbxContent>
          </v:textbox>
        </v:shape>
      </w:pict>
    </w:r>
    <w:r>
      <w:rPr>
        <w:rFonts w:ascii="Arial" w:hAnsi="Arial" w:cs="Arial"/>
        <w:noProof/>
        <w:lang w:eastAsia="pl-PL"/>
      </w:rPr>
      <w:pict w14:anchorId="77C16CEE">
        <v:shape id="_x0000_s2049" type="#_x0000_t202" style="position:absolute;margin-left:32.5pt;margin-top:2.9pt;width:189.5pt;height:29.2pt;z-index:251657216" filled="f" stroked="f">
          <v:textbox style="mso-next-textbox:#_x0000_s2049">
            <w:txbxContent>
              <w:p w14:paraId="34BB06C4" w14:textId="77777777" w:rsidR="00A84AB7" w:rsidRPr="00C335E5" w:rsidRDefault="00A84AB7">
                <w:pPr>
                  <w:rPr>
                    <w:rFonts w:ascii="Arial" w:hAnsi="Arial" w:cs="Arial"/>
                    <w:b/>
                    <w:color w:val="005023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color w:val="005023"/>
                    <w:sz w:val="24"/>
                    <w:szCs w:val="24"/>
                  </w:rPr>
                  <w:t xml:space="preserve"> </w:t>
                </w:r>
              </w:p>
            </w:txbxContent>
          </v:textbox>
        </v:shape>
      </w:pict>
    </w:r>
    <w:r w:rsidR="00A84AB7">
      <w:rPr>
        <w:rFonts w:ascii="Arial" w:hAnsi="Arial" w:cs="Arial"/>
        <w:noProof/>
        <w:lang w:eastAsia="pl-PL"/>
      </w:rPr>
      <w:drawing>
        <wp:inline distT="0" distB="0" distL="0" distR="0" wp14:anchorId="527CF0DA" wp14:editId="1E30C7EB">
          <wp:extent cx="476250" cy="466725"/>
          <wp:effectExtent l="19050" t="0" r="0" b="0"/>
          <wp:docPr id="3" name="Obraz 1" descr="C:\Documents and Settings\user\Moje dokumenty\Moje obrazy\clip_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clip_image0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84AB7">
      <w:rPr>
        <w:rFonts w:ascii="Arial" w:hAnsi="Arial" w:cs="Arial"/>
        <w:b/>
        <w:bCs/>
        <w:color w:val="005023"/>
        <w:sz w:val="24"/>
        <w:szCs w:val="24"/>
      </w:rPr>
      <w:t xml:space="preserve"> </w:t>
    </w:r>
  </w:p>
  <w:p w14:paraId="05C92C20" w14:textId="77777777" w:rsidR="007962D6" w:rsidRPr="007962D6" w:rsidRDefault="007962D6">
    <w:pPr>
      <w:pStyle w:val="Nagwek"/>
      <w:rPr>
        <w:rFonts w:ascii="Arial" w:hAnsi="Arial" w:cs="Arial"/>
        <w:b/>
        <w:bCs/>
        <w:color w:val="FF0000"/>
        <w:sz w:val="24"/>
        <w:szCs w:val="24"/>
      </w:rPr>
    </w:pPr>
  </w:p>
  <w:p w14:paraId="11AE8033" w14:textId="77777777" w:rsidR="00A84AB7" w:rsidRPr="00C335E5" w:rsidRDefault="00E451A1">
    <w:pPr>
      <w:pStyle w:val="Nagwek"/>
      <w:rPr>
        <w:rFonts w:ascii="Arial" w:hAnsi="Arial" w:cs="Arial"/>
        <w:color w:val="005023"/>
        <w:sz w:val="24"/>
        <w:szCs w:val="24"/>
      </w:rPr>
    </w:pPr>
    <w:r>
      <w:pict w14:anchorId="50724B5A">
        <v:rect id="_x0000_i1025" style="width:462.05pt;height:1.5pt" o:hralign="center" o:hrstd="t" o:hrnoshade="t" o:hr="t" fillcolor="#005023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706" w:hanging="568"/>
      </w:pPr>
      <w:rPr>
        <w:rFonts w:ascii="Cambria" w:hAnsi="Cambria" w:cs="Cambria"/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  <w:pPr>
        <w:ind w:left="1571" w:hanging="568"/>
      </w:pPr>
    </w:lvl>
    <w:lvl w:ilvl="2">
      <w:numFmt w:val="bullet"/>
      <w:lvlText w:val="•"/>
      <w:lvlJc w:val="left"/>
      <w:pPr>
        <w:ind w:left="2437" w:hanging="568"/>
      </w:pPr>
    </w:lvl>
    <w:lvl w:ilvl="3">
      <w:numFmt w:val="bullet"/>
      <w:lvlText w:val="•"/>
      <w:lvlJc w:val="left"/>
      <w:pPr>
        <w:ind w:left="3303" w:hanging="568"/>
      </w:pPr>
    </w:lvl>
    <w:lvl w:ilvl="4">
      <w:numFmt w:val="bullet"/>
      <w:lvlText w:val="•"/>
      <w:lvlJc w:val="left"/>
      <w:pPr>
        <w:ind w:left="4169" w:hanging="568"/>
      </w:pPr>
    </w:lvl>
    <w:lvl w:ilvl="5">
      <w:numFmt w:val="bullet"/>
      <w:lvlText w:val="•"/>
      <w:lvlJc w:val="left"/>
      <w:pPr>
        <w:ind w:left="5035" w:hanging="568"/>
      </w:pPr>
    </w:lvl>
    <w:lvl w:ilvl="6">
      <w:numFmt w:val="bullet"/>
      <w:lvlText w:val="•"/>
      <w:lvlJc w:val="left"/>
      <w:pPr>
        <w:ind w:left="5901" w:hanging="568"/>
      </w:pPr>
    </w:lvl>
    <w:lvl w:ilvl="7">
      <w:numFmt w:val="bullet"/>
      <w:lvlText w:val="•"/>
      <w:lvlJc w:val="left"/>
      <w:pPr>
        <w:ind w:left="6766" w:hanging="568"/>
      </w:pPr>
    </w:lvl>
    <w:lvl w:ilvl="8">
      <w:numFmt w:val="bullet"/>
      <w:lvlText w:val="•"/>
      <w:lvlJc w:val="left"/>
      <w:pPr>
        <w:ind w:left="7632" w:hanging="568"/>
      </w:pPr>
    </w:lvl>
  </w:abstractNum>
  <w:abstractNum w:abstractNumId="1" w15:restartNumberingAfterBreak="0">
    <w:nsid w:val="0000041A"/>
    <w:multiLevelType w:val="multilevel"/>
    <w:tmpl w:val="0000089D"/>
    <w:lvl w:ilvl="0">
      <w:start w:val="7"/>
      <w:numFmt w:val="decimal"/>
      <w:lvlText w:val="%1"/>
      <w:lvlJc w:val="left"/>
      <w:pPr>
        <w:ind w:left="846" w:hanging="71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46" w:hanging="710"/>
      </w:pPr>
      <w:rPr>
        <w:rFonts w:ascii="Cambria" w:hAnsi="Cambria" w:cs="Cambria"/>
        <w:b/>
        <w:bCs/>
        <w:spacing w:val="-1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5" w:hanging="710"/>
      </w:pPr>
      <w:rPr>
        <w:rFonts w:ascii="Cambria" w:hAnsi="Cambria" w:cs="Cambria"/>
        <w:b/>
        <w:bCs/>
        <w:w w:val="99"/>
        <w:sz w:val="22"/>
        <w:szCs w:val="22"/>
      </w:rPr>
    </w:lvl>
    <w:lvl w:ilvl="3">
      <w:numFmt w:val="bullet"/>
      <w:lvlText w:val="•"/>
      <w:lvlJc w:val="left"/>
      <w:pPr>
        <w:ind w:left="3286" w:hanging="710"/>
      </w:pPr>
    </w:lvl>
    <w:lvl w:ilvl="4">
      <w:numFmt w:val="bullet"/>
      <w:lvlText w:val="•"/>
      <w:lvlJc w:val="left"/>
      <w:pPr>
        <w:ind w:left="4151" w:hanging="710"/>
      </w:pPr>
    </w:lvl>
    <w:lvl w:ilvl="5">
      <w:numFmt w:val="bullet"/>
      <w:lvlText w:val="•"/>
      <w:lvlJc w:val="left"/>
      <w:pPr>
        <w:ind w:left="5017" w:hanging="710"/>
      </w:pPr>
    </w:lvl>
    <w:lvl w:ilvl="6">
      <w:numFmt w:val="bullet"/>
      <w:lvlText w:val="•"/>
      <w:lvlJc w:val="left"/>
      <w:pPr>
        <w:ind w:left="5882" w:hanging="710"/>
      </w:pPr>
    </w:lvl>
    <w:lvl w:ilvl="7">
      <w:numFmt w:val="bullet"/>
      <w:lvlText w:val="•"/>
      <w:lvlJc w:val="left"/>
      <w:pPr>
        <w:ind w:left="6748" w:hanging="710"/>
      </w:pPr>
    </w:lvl>
    <w:lvl w:ilvl="8">
      <w:numFmt w:val="bullet"/>
      <w:lvlText w:val="•"/>
      <w:lvlJc w:val="left"/>
      <w:pPr>
        <w:ind w:left="7613" w:hanging="710"/>
      </w:pPr>
    </w:lvl>
  </w:abstractNum>
  <w:abstractNum w:abstractNumId="2" w15:restartNumberingAfterBreak="0">
    <w:nsid w:val="0000041B"/>
    <w:multiLevelType w:val="multilevel"/>
    <w:tmpl w:val="0000089E"/>
    <w:lvl w:ilvl="0">
      <w:start w:val="7"/>
      <w:numFmt w:val="decimal"/>
      <w:lvlText w:val="%1"/>
      <w:lvlJc w:val="left"/>
      <w:pPr>
        <w:ind w:left="846" w:hanging="709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46" w:hanging="709"/>
      </w:pPr>
      <w:rPr>
        <w:rFonts w:ascii="Cambria" w:hAnsi="Cambria" w:cs="Cambria"/>
        <w:b/>
        <w:bCs/>
        <w:spacing w:val="-1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79" w:hanging="734"/>
      </w:pPr>
      <w:rPr>
        <w:rFonts w:ascii="Cambria" w:hAnsi="Cambria" w:cs="Cambria"/>
        <w:b/>
        <w:bCs/>
        <w:w w:val="99"/>
        <w:sz w:val="22"/>
        <w:szCs w:val="22"/>
      </w:rPr>
    </w:lvl>
    <w:lvl w:ilvl="3">
      <w:numFmt w:val="bullet"/>
      <w:lvlText w:val="•"/>
      <w:lvlJc w:val="left"/>
      <w:pPr>
        <w:ind w:left="1579" w:hanging="734"/>
      </w:pPr>
    </w:lvl>
    <w:lvl w:ilvl="4">
      <w:numFmt w:val="bullet"/>
      <w:lvlText w:val="•"/>
      <w:lvlJc w:val="left"/>
      <w:pPr>
        <w:ind w:left="2688" w:hanging="734"/>
      </w:pPr>
    </w:lvl>
    <w:lvl w:ilvl="5">
      <w:numFmt w:val="bullet"/>
      <w:lvlText w:val="•"/>
      <w:lvlJc w:val="left"/>
      <w:pPr>
        <w:ind w:left="3798" w:hanging="734"/>
      </w:pPr>
    </w:lvl>
    <w:lvl w:ilvl="6">
      <w:numFmt w:val="bullet"/>
      <w:lvlText w:val="•"/>
      <w:lvlJc w:val="left"/>
      <w:pPr>
        <w:ind w:left="4907" w:hanging="734"/>
      </w:pPr>
    </w:lvl>
    <w:lvl w:ilvl="7">
      <w:numFmt w:val="bullet"/>
      <w:lvlText w:val="•"/>
      <w:lvlJc w:val="left"/>
      <w:pPr>
        <w:ind w:left="6016" w:hanging="734"/>
      </w:pPr>
    </w:lvl>
    <w:lvl w:ilvl="8">
      <w:numFmt w:val="bullet"/>
      <w:lvlText w:val="•"/>
      <w:lvlJc w:val="left"/>
      <w:pPr>
        <w:ind w:left="7125" w:hanging="734"/>
      </w:pPr>
    </w:lvl>
  </w:abstractNum>
  <w:abstractNum w:abstractNumId="3" w15:restartNumberingAfterBreak="0">
    <w:nsid w:val="08BD5C46"/>
    <w:multiLevelType w:val="hybridMultilevel"/>
    <w:tmpl w:val="7FB0EA82"/>
    <w:lvl w:ilvl="0" w:tplc="19A4F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71A82"/>
    <w:multiLevelType w:val="hybridMultilevel"/>
    <w:tmpl w:val="852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7222E"/>
    <w:multiLevelType w:val="hybridMultilevel"/>
    <w:tmpl w:val="86642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E1AB6"/>
    <w:multiLevelType w:val="hybridMultilevel"/>
    <w:tmpl w:val="8A7E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50E3B"/>
    <w:multiLevelType w:val="hybridMultilevel"/>
    <w:tmpl w:val="B83ED3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10CF1"/>
    <w:multiLevelType w:val="hybridMultilevel"/>
    <w:tmpl w:val="58A2A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1445B"/>
    <w:multiLevelType w:val="hybridMultilevel"/>
    <w:tmpl w:val="598A64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8128E"/>
    <w:multiLevelType w:val="hybridMultilevel"/>
    <w:tmpl w:val="20E0940E"/>
    <w:lvl w:ilvl="0" w:tplc="4CEC58D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B2B7B"/>
    <w:multiLevelType w:val="hybridMultilevel"/>
    <w:tmpl w:val="CE8C50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740F5"/>
    <w:multiLevelType w:val="hybridMultilevel"/>
    <w:tmpl w:val="D7D48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436C4"/>
    <w:multiLevelType w:val="hybridMultilevel"/>
    <w:tmpl w:val="75CEE3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007EA"/>
    <w:multiLevelType w:val="hybridMultilevel"/>
    <w:tmpl w:val="CDA6E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7788F"/>
    <w:multiLevelType w:val="hybridMultilevel"/>
    <w:tmpl w:val="9FC02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F60AC"/>
    <w:multiLevelType w:val="hybridMultilevel"/>
    <w:tmpl w:val="26E4608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945A4"/>
    <w:multiLevelType w:val="hybridMultilevel"/>
    <w:tmpl w:val="3182A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9282C"/>
    <w:multiLevelType w:val="hybridMultilevel"/>
    <w:tmpl w:val="A830E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30D48"/>
    <w:multiLevelType w:val="hybridMultilevel"/>
    <w:tmpl w:val="E0D27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F6E45"/>
    <w:multiLevelType w:val="hybridMultilevel"/>
    <w:tmpl w:val="FB9E7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754F7"/>
    <w:multiLevelType w:val="hybridMultilevel"/>
    <w:tmpl w:val="98DE1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C6944"/>
    <w:multiLevelType w:val="hybridMultilevel"/>
    <w:tmpl w:val="FFE0D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71D41"/>
    <w:multiLevelType w:val="hybridMultilevel"/>
    <w:tmpl w:val="F1B0A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43414"/>
    <w:multiLevelType w:val="hybridMultilevel"/>
    <w:tmpl w:val="CD06EF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51F94"/>
    <w:multiLevelType w:val="hybridMultilevel"/>
    <w:tmpl w:val="1346C32E"/>
    <w:lvl w:ilvl="0" w:tplc="4B98584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A0721"/>
    <w:multiLevelType w:val="hybridMultilevel"/>
    <w:tmpl w:val="27E62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2E1C1F"/>
    <w:multiLevelType w:val="hybridMultilevel"/>
    <w:tmpl w:val="A3AC8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63AE6"/>
    <w:multiLevelType w:val="hybridMultilevel"/>
    <w:tmpl w:val="F36E6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3443A"/>
    <w:multiLevelType w:val="hybridMultilevel"/>
    <w:tmpl w:val="C1F09426"/>
    <w:lvl w:ilvl="0" w:tplc="8966962C">
      <w:start w:val="1"/>
      <w:numFmt w:val="decimal"/>
      <w:lvlText w:val="%1."/>
      <w:lvlJc w:val="left"/>
      <w:pPr>
        <w:ind w:left="497" w:hanging="36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7" w:hanging="360"/>
      </w:pPr>
    </w:lvl>
    <w:lvl w:ilvl="2" w:tplc="0415001B" w:tentative="1">
      <w:start w:val="1"/>
      <w:numFmt w:val="lowerRoman"/>
      <w:lvlText w:val="%3."/>
      <w:lvlJc w:val="right"/>
      <w:pPr>
        <w:ind w:left="1937" w:hanging="180"/>
      </w:pPr>
    </w:lvl>
    <w:lvl w:ilvl="3" w:tplc="0415000F" w:tentative="1">
      <w:start w:val="1"/>
      <w:numFmt w:val="decimal"/>
      <w:lvlText w:val="%4."/>
      <w:lvlJc w:val="left"/>
      <w:pPr>
        <w:ind w:left="2657" w:hanging="360"/>
      </w:pPr>
    </w:lvl>
    <w:lvl w:ilvl="4" w:tplc="04150019" w:tentative="1">
      <w:start w:val="1"/>
      <w:numFmt w:val="lowerLetter"/>
      <w:lvlText w:val="%5."/>
      <w:lvlJc w:val="left"/>
      <w:pPr>
        <w:ind w:left="3377" w:hanging="360"/>
      </w:pPr>
    </w:lvl>
    <w:lvl w:ilvl="5" w:tplc="0415001B" w:tentative="1">
      <w:start w:val="1"/>
      <w:numFmt w:val="lowerRoman"/>
      <w:lvlText w:val="%6."/>
      <w:lvlJc w:val="right"/>
      <w:pPr>
        <w:ind w:left="4097" w:hanging="180"/>
      </w:pPr>
    </w:lvl>
    <w:lvl w:ilvl="6" w:tplc="0415000F" w:tentative="1">
      <w:start w:val="1"/>
      <w:numFmt w:val="decimal"/>
      <w:lvlText w:val="%7."/>
      <w:lvlJc w:val="left"/>
      <w:pPr>
        <w:ind w:left="4817" w:hanging="360"/>
      </w:pPr>
    </w:lvl>
    <w:lvl w:ilvl="7" w:tplc="04150019" w:tentative="1">
      <w:start w:val="1"/>
      <w:numFmt w:val="lowerLetter"/>
      <w:lvlText w:val="%8."/>
      <w:lvlJc w:val="left"/>
      <w:pPr>
        <w:ind w:left="5537" w:hanging="360"/>
      </w:pPr>
    </w:lvl>
    <w:lvl w:ilvl="8" w:tplc="0415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0" w15:restartNumberingAfterBreak="0">
    <w:nsid w:val="68E56DE4"/>
    <w:multiLevelType w:val="hybridMultilevel"/>
    <w:tmpl w:val="A830E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767C06"/>
    <w:multiLevelType w:val="hybridMultilevel"/>
    <w:tmpl w:val="CA0263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C62C3"/>
    <w:multiLevelType w:val="hybridMultilevel"/>
    <w:tmpl w:val="2FCE5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F404F8"/>
    <w:multiLevelType w:val="hybridMultilevel"/>
    <w:tmpl w:val="752CA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37A16"/>
    <w:multiLevelType w:val="hybridMultilevel"/>
    <w:tmpl w:val="D6BEB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064425"/>
    <w:multiLevelType w:val="hybridMultilevel"/>
    <w:tmpl w:val="2242B4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83EFB"/>
    <w:multiLevelType w:val="hybridMultilevel"/>
    <w:tmpl w:val="CAFE2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9776DD"/>
    <w:multiLevelType w:val="hybridMultilevel"/>
    <w:tmpl w:val="9168D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63C96"/>
    <w:multiLevelType w:val="hybridMultilevel"/>
    <w:tmpl w:val="94A4C4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05E9D"/>
    <w:multiLevelType w:val="hybridMultilevel"/>
    <w:tmpl w:val="BCEE6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3D6FC1"/>
    <w:multiLevelType w:val="hybridMultilevel"/>
    <w:tmpl w:val="6FC205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C6467E4"/>
    <w:multiLevelType w:val="hybridMultilevel"/>
    <w:tmpl w:val="B2CCE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129D8"/>
    <w:multiLevelType w:val="hybridMultilevel"/>
    <w:tmpl w:val="A78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472174"/>
    <w:multiLevelType w:val="hybridMultilevel"/>
    <w:tmpl w:val="48A68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8"/>
  </w:num>
  <w:num w:numId="4">
    <w:abstractNumId w:val="7"/>
  </w:num>
  <w:num w:numId="5">
    <w:abstractNumId w:val="9"/>
  </w:num>
  <w:num w:numId="6">
    <w:abstractNumId w:val="40"/>
  </w:num>
  <w:num w:numId="7">
    <w:abstractNumId w:val="25"/>
  </w:num>
  <w:num w:numId="8">
    <w:abstractNumId w:val="41"/>
  </w:num>
  <w:num w:numId="9">
    <w:abstractNumId w:val="10"/>
  </w:num>
  <w:num w:numId="10">
    <w:abstractNumId w:val="11"/>
  </w:num>
  <w:num w:numId="11">
    <w:abstractNumId w:val="12"/>
  </w:num>
  <w:num w:numId="12">
    <w:abstractNumId w:val="22"/>
  </w:num>
  <w:num w:numId="13">
    <w:abstractNumId w:val="2"/>
  </w:num>
  <w:num w:numId="14">
    <w:abstractNumId w:val="29"/>
  </w:num>
  <w:num w:numId="15">
    <w:abstractNumId w:val="34"/>
  </w:num>
  <w:num w:numId="16">
    <w:abstractNumId w:val="31"/>
  </w:num>
  <w:num w:numId="17">
    <w:abstractNumId w:val="1"/>
  </w:num>
  <w:num w:numId="18">
    <w:abstractNumId w:val="16"/>
  </w:num>
  <w:num w:numId="19">
    <w:abstractNumId w:val="0"/>
  </w:num>
  <w:num w:numId="20">
    <w:abstractNumId w:val="39"/>
  </w:num>
  <w:num w:numId="21">
    <w:abstractNumId w:val="28"/>
  </w:num>
  <w:num w:numId="22">
    <w:abstractNumId w:val="42"/>
  </w:num>
  <w:num w:numId="23">
    <w:abstractNumId w:val="24"/>
  </w:num>
  <w:num w:numId="24">
    <w:abstractNumId w:val="5"/>
  </w:num>
  <w:num w:numId="25">
    <w:abstractNumId w:val="21"/>
  </w:num>
  <w:num w:numId="26">
    <w:abstractNumId w:val="35"/>
  </w:num>
  <w:num w:numId="27">
    <w:abstractNumId w:val="30"/>
  </w:num>
  <w:num w:numId="28">
    <w:abstractNumId w:val="18"/>
  </w:num>
  <w:num w:numId="29">
    <w:abstractNumId w:val="13"/>
  </w:num>
  <w:num w:numId="30">
    <w:abstractNumId w:val="17"/>
  </w:num>
  <w:num w:numId="31">
    <w:abstractNumId w:val="33"/>
  </w:num>
  <w:num w:numId="32">
    <w:abstractNumId w:val="23"/>
  </w:num>
  <w:num w:numId="33">
    <w:abstractNumId w:val="26"/>
  </w:num>
  <w:num w:numId="34">
    <w:abstractNumId w:val="37"/>
  </w:num>
  <w:num w:numId="35">
    <w:abstractNumId w:val="6"/>
  </w:num>
  <w:num w:numId="36">
    <w:abstractNumId w:val="27"/>
  </w:num>
  <w:num w:numId="37">
    <w:abstractNumId w:val="32"/>
  </w:num>
  <w:num w:numId="38">
    <w:abstractNumId w:val="15"/>
  </w:num>
  <w:num w:numId="39">
    <w:abstractNumId w:val="14"/>
  </w:num>
  <w:num w:numId="40">
    <w:abstractNumId w:val="8"/>
  </w:num>
  <w:num w:numId="41">
    <w:abstractNumId w:val="19"/>
  </w:num>
  <w:num w:numId="42">
    <w:abstractNumId w:val="20"/>
  </w:num>
  <w:num w:numId="43">
    <w:abstractNumId w:val="36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905"/>
    <w:rsid w:val="00001897"/>
    <w:rsid w:val="00002402"/>
    <w:rsid w:val="00002953"/>
    <w:rsid w:val="00003527"/>
    <w:rsid w:val="000057A4"/>
    <w:rsid w:val="000107A9"/>
    <w:rsid w:val="000113AF"/>
    <w:rsid w:val="00014FFA"/>
    <w:rsid w:val="00017EBB"/>
    <w:rsid w:val="00026270"/>
    <w:rsid w:val="000323D0"/>
    <w:rsid w:val="000325FE"/>
    <w:rsid w:val="00033008"/>
    <w:rsid w:val="00037C5D"/>
    <w:rsid w:val="0004337A"/>
    <w:rsid w:val="00046359"/>
    <w:rsid w:val="00052DCA"/>
    <w:rsid w:val="00056CD5"/>
    <w:rsid w:val="00057F25"/>
    <w:rsid w:val="0006587D"/>
    <w:rsid w:val="00065947"/>
    <w:rsid w:val="000659F9"/>
    <w:rsid w:val="00072E63"/>
    <w:rsid w:val="00075A0C"/>
    <w:rsid w:val="00076544"/>
    <w:rsid w:val="0008060E"/>
    <w:rsid w:val="000811CB"/>
    <w:rsid w:val="00082383"/>
    <w:rsid w:val="00083FF9"/>
    <w:rsid w:val="00084B3F"/>
    <w:rsid w:val="000850AF"/>
    <w:rsid w:val="00093653"/>
    <w:rsid w:val="000941B5"/>
    <w:rsid w:val="0009636C"/>
    <w:rsid w:val="000B660A"/>
    <w:rsid w:val="000B6847"/>
    <w:rsid w:val="000B6880"/>
    <w:rsid w:val="000C507E"/>
    <w:rsid w:val="000C7D07"/>
    <w:rsid w:val="000D135E"/>
    <w:rsid w:val="000D2EFE"/>
    <w:rsid w:val="000D32B4"/>
    <w:rsid w:val="000D5274"/>
    <w:rsid w:val="000D5836"/>
    <w:rsid w:val="000E049C"/>
    <w:rsid w:val="000E2B37"/>
    <w:rsid w:val="000E4E60"/>
    <w:rsid w:val="000F7AA4"/>
    <w:rsid w:val="00101B67"/>
    <w:rsid w:val="00104267"/>
    <w:rsid w:val="0010461A"/>
    <w:rsid w:val="001167B0"/>
    <w:rsid w:val="00116DED"/>
    <w:rsid w:val="001223A3"/>
    <w:rsid w:val="00123084"/>
    <w:rsid w:val="001238DA"/>
    <w:rsid w:val="0013441C"/>
    <w:rsid w:val="0013491F"/>
    <w:rsid w:val="00135705"/>
    <w:rsid w:val="00136811"/>
    <w:rsid w:val="00137A38"/>
    <w:rsid w:val="00145988"/>
    <w:rsid w:val="00154BF8"/>
    <w:rsid w:val="001573C6"/>
    <w:rsid w:val="00162647"/>
    <w:rsid w:val="0016266E"/>
    <w:rsid w:val="00163975"/>
    <w:rsid w:val="001649A9"/>
    <w:rsid w:val="00174B97"/>
    <w:rsid w:val="00177E2F"/>
    <w:rsid w:val="00186534"/>
    <w:rsid w:val="00190F90"/>
    <w:rsid w:val="0019133E"/>
    <w:rsid w:val="00195173"/>
    <w:rsid w:val="001952A5"/>
    <w:rsid w:val="001A1D79"/>
    <w:rsid w:val="001B008A"/>
    <w:rsid w:val="001B324F"/>
    <w:rsid w:val="001B43C8"/>
    <w:rsid w:val="001B62DD"/>
    <w:rsid w:val="001B69AD"/>
    <w:rsid w:val="001C26B3"/>
    <w:rsid w:val="001C477E"/>
    <w:rsid w:val="001C591D"/>
    <w:rsid w:val="001D1A2D"/>
    <w:rsid w:val="001D481D"/>
    <w:rsid w:val="001D76F8"/>
    <w:rsid w:val="001D7C39"/>
    <w:rsid w:val="001F013C"/>
    <w:rsid w:val="001F0CD0"/>
    <w:rsid w:val="001F5457"/>
    <w:rsid w:val="001F56E6"/>
    <w:rsid w:val="001F72C0"/>
    <w:rsid w:val="002000EB"/>
    <w:rsid w:val="0020034B"/>
    <w:rsid w:val="00205963"/>
    <w:rsid w:val="00206245"/>
    <w:rsid w:val="00206427"/>
    <w:rsid w:val="002077F4"/>
    <w:rsid w:val="00207934"/>
    <w:rsid w:val="00210C17"/>
    <w:rsid w:val="00211B27"/>
    <w:rsid w:val="0022299B"/>
    <w:rsid w:val="00222F26"/>
    <w:rsid w:val="00230D79"/>
    <w:rsid w:val="00231446"/>
    <w:rsid w:val="00231A3B"/>
    <w:rsid w:val="00235463"/>
    <w:rsid w:val="002359A4"/>
    <w:rsid w:val="00240577"/>
    <w:rsid w:val="00240925"/>
    <w:rsid w:val="00242102"/>
    <w:rsid w:val="0024311E"/>
    <w:rsid w:val="0024422D"/>
    <w:rsid w:val="002529C5"/>
    <w:rsid w:val="0025306A"/>
    <w:rsid w:val="0025549C"/>
    <w:rsid w:val="00255AA9"/>
    <w:rsid w:val="00255F01"/>
    <w:rsid w:val="00264088"/>
    <w:rsid w:val="0026466E"/>
    <w:rsid w:val="00264BE7"/>
    <w:rsid w:val="00264C7C"/>
    <w:rsid w:val="002664D6"/>
    <w:rsid w:val="00267017"/>
    <w:rsid w:val="00272726"/>
    <w:rsid w:val="002739CA"/>
    <w:rsid w:val="0027513A"/>
    <w:rsid w:val="0027718B"/>
    <w:rsid w:val="002772C5"/>
    <w:rsid w:val="00286EFF"/>
    <w:rsid w:val="00292AA9"/>
    <w:rsid w:val="00296B75"/>
    <w:rsid w:val="002A5106"/>
    <w:rsid w:val="002A5982"/>
    <w:rsid w:val="002B059A"/>
    <w:rsid w:val="002B3B59"/>
    <w:rsid w:val="002C03F9"/>
    <w:rsid w:val="002C10B2"/>
    <w:rsid w:val="002C1417"/>
    <w:rsid w:val="002C5515"/>
    <w:rsid w:val="002C71A2"/>
    <w:rsid w:val="002E0088"/>
    <w:rsid w:val="002E39B4"/>
    <w:rsid w:val="002E4BAD"/>
    <w:rsid w:val="002F2B41"/>
    <w:rsid w:val="002F692E"/>
    <w:rsid w:val="002F7E64"/>
    <w:rsid w:val="00300F1F"/>
    <w:rsid w:val="00301983"/>
    <w:rsid w:val="003062E0"/>
    <w:rsid w:val="0030630E"/>
    <w:rsid w:val="003066A7"/>
    <w:rsid w:val="00311357"/>
    <w:rsid w:val="00311D91"/>
    <w:rsid w:val="003213A3"/>
    <w:rsid w:val="0032704B"/>
    <w:rsid w:val="00335416"/>
    <w:rsid w:val="003433E1"/>
    <w:rsid w:val="00353323"/>
    <w:rsid w:val="00357FBE"/>
    <w:rsid w:val="003654A1"/>
    <w:rsid w:val="00372618"/>
    <w:rsid w:val="00376BD6"/>
    <w:rsid w:val="00381EA6"/>
    <w:rsid w:val="00387758"/>
    <w:rsid w:val="00394A78"/>
    <w:rsid w:val="003A3828"/>
    <w:rsid w:val="003A4EB1"/>
    <w:rsid w:val="003A578B"/>
    <w:rsid w:val="003A57BC"/>
    <w:rsid w:val="003A67DB"/>
    <w:rsid w:val="003B12C9"/>
    <w:rsid w:val="003B4A92"/>
    <w:rsid w:val="003C48D8"/>
    <w:rsid w:val="003C56B8"/>
    <w:rsid w:val="003D4696"/>
    <w:rsid w:val="003E0623"/>
    <w:rsid w:val="003E13D5"/>
    <w:rsid w:val="003E2D0F"/>
    <w:rsid w:val="003E5F5A"/>
    <w:rsid w:val="003E5FAF"/>
    <w:rsid w:val="003E6ADE"/>
    <w:rsid w:val="003F2C5D"/>
    <w:rsid w:val="003F2E3F"/>
    <w:rsid w:val="003F68D5"/>
    <w:rsid w:val="004034F5"/>
    <w:rsid w:val="00410776"/>
    <w:rsid w:val="00413170"/>
    <w:rsid w:val="00414F10"/>
    <w:rsid w:val="00416F18"/>
    <w:rsid w:val="0042389F"/>
    <w:rsid w:val="00430F31"/>
    <w:rsid w:val="004310B6"/>
    <w:rsid w:val="004401D8"/>
    <w:rsid w:val="00441181"/>
    <w:rsid w:val="0044417A"/>
    <w:rsid w:val="004460FC"/>
    <w:rsid w:val="00453C39"/>
    <w:rsid w:val="00453C4C"/>
    <w:rsid w:val="00456D2C"/>
    <w:rsid w:val="004651A4"/>
    <w:rsid w:val="00467477"/>
    <w:rsid w:val="004707CA"/>
    <w:rsid w:val="0047413D"/>
    <w:rsid w:val="00475168"/>
    <w:rsid w:val="00483A50"/>
    <w:rsid w:val="00484EDD"/>
    <w:rsid w:val="004859FE"/>
    <w:rsid w:val="004869A1"/>
    <w:rsid w:val="00490943"/>
    <w:rsid w:val="00494916"/>
    <w:rsid w:val="0049725A"/>
    <w:rsid w:val="00497DAB"/>
    <w:rsid w:val="004A57A3"/>
    <w:rsid w:val="004B039E"/>
    <w:rsid w:val="004B1352"/>
    <w:rsid w:val="004B1BC6"/>
    <w:rsid w:val="004B2521"/>
    <w:rsid w:val="004B3069"/>
    <w:rsid w:val="004C68D8"/>
    <w:rsid w:val="004D326F"/>
    <w:rsid w:val="004E190E"/>
    <w:rsid w:val="004E20D6"/>
    <w:rsid w:val="004E2D88"/>
    <w:rsid w:val="004F79D8"/>
    <w:rsid w:val="0050215E"/>
    <w:rsid w:val="0050222F"/>
    <w:rsid w:val="00502524"/>
    <w:rsid w:val="005115C7"/>
    <w:rsid w:val="005144D3"/>
    <w:rsid w:val="00526BD3"/>
    <w:rsid w:val="00546FB8"/>
    <w:rsid w:val="00555627"/>
    <w:rsid w:val="00560F01"/>
    <w:rsid w:val="00565B4D"/>
    <w:rsid w:val="005666B7"/>
    <w:rsid w:val="0057120B"/>
    <w:rsid w:val="00571B9E"/>
    <w:rsid w:val="00583C6D"/>
    <w:rsid w:val="00587126"/>
    <w:rsid w:val="005877F5"/>
    <w:rsid w:val="00587A6C"/>
    <w:rsid w:val="00590011"/>
    <w:rsid w:val="00591FB5"/>
    <w:rsid w:val="005921DA"/>
    <w:rsid w:val="0059236E"/>
    <w:rsid w:val="005923DE"/>
    <w:rsid w:val="00593632"/>
    <w:rsid w:val="0059659B"/>
    <w:rsid w:val="005A178E"/>
    <w:rsid w:val="005A2181"/>
    <w:rsid w:val="005B3F71"/>
    <w:rsid w:val="005B5E0F"/>
    <w:rsid w:val="005C2BE1"/>
    <w:rsid w:val="005C2E4B"/>
    <w:rsid w:val="005C3C3C"/>
    <w:rsid w:val="005C5D6F"/>
    <w:rsid w:val="005C7135"/>
    <w:rsid w:val="005D2D3C"/>
    <w:rsid w:val="005E1028"/>
    <w:rsid w:val="005E6A88"/>
    <w:rsid w:val="005F4787"/>
    <w:rsid w:val="006060B9"/>
    <w:rsid w:val="00607956"/>
    <w:rsid w:val="00613D6F"/>
    <w:rsid w:val="00627686"/>
    <w:rsid w:val="006317CD"/>
    <w:rsid w:val="00633ED2"/>
    <w:rsid w:val="006437FC"/>
    <w:rsid w:val="00643CE4"/>
    <w:rsid w:val="006554B2"/>
    <w:rsid w:val="0065684D"/>
    <w:rsid w:val="00666010"/>
    <w:rsid w:val="0066783A"/>
    <w:rsid w:val="00667F15"/>
    <w:rsid w:val="006752E8"/>
    <w:rsid w:val="00681066"/>
    <w:rsid w:val="006851F7"/>
    <w:rsid w:val="006902F7"/>
    <w:rsid w:val="00690F69"/>
    <w:rsid w:val="006A0A73"/>
    <w:rsid w:val="006A1C68"/>
    <w:rsid w:val="006A6477"/>
    <w:rsid w:val="006B08B0"/>
    <w:rsid w:val="006B6441"/>
    <w:rsid w:val="006C2955"/>
    <w:rsid w:val="006C4E21"/>
    <w:rsid w:val="006D30F5"/>
    <w:rsid w:val="006E354F"/>
    <w:rsid w:val="006F5B76"/>
    <w:rsid w:val="006F6BE3"/>
    <w:rsid w:val="00701B10"/>
    <w:rsid w:val="00703891"/>
    <w:rsid w:val="00705F7E"/>
    <w:rsid w:val="00710884"/>
    <w:rsid w:val="00711F9F"/>
    <w:rsid w:val="00714DD0"/>
    <w:rsid w:val="00717E97"/>
    <w:rsid w:val="00721A46"/>
    <w:rsid w:val="0072407E"/>
    <w:rsid w:val="007328E4"/>
    <w:rsid w:val="0073652C"/>
    <w:rsid w:val="00740C0E"/>
    <w:rsid w:val="007421E4"/>
    <w:rsid w:val="0074379A"/>
    <w:rsid w:val="00751773"/>
    <w:rsid w:val="0075453E"/>
    <w:rsid w:val="007604C5"/>
    <w:rsid w:val="007604E1"/>
    <w:rsid w:val="00767F8D"/>
    <w:rsid w:val="007723DA"/>
    <w:rsid w:val="00777C70"/>
    <w:rsid w:val="007817E4"/>
    <w:rsid w:val="00783740"/>
    <w:rsid w:val="00783F43"/>
    <w:rsid w:val="00785F7F"/>
    <w:rsid w:val="007913AE"/>
    <w:rsid w:val="00793C85"/>
    <w:rsid w:val="007962D6"/>
    <w:rsid w:val="007A1C8B"/>
    <w:rsid w:val="007A27BC"/>
    <w:rsid w:val="007A4B24"/>
    <w:rsid w:val="007A687B"/>
    <w:rsid w:val="007B6781"/>
    <w:rsid w:val="007B6C13"/>
    <w:rsid w:val="007C044C"/>
    <w:rsid w:val="007D2890"/>
    <w:rsid w:val="007D3B23"/>
    <w:rsid w:val="007D40BB"/>
    <w:rsid w:val="007D6398"/>
    <w:rsid w:val="007D650F"/>
    <w:rsid w:val="007D7ACB"/>
    <w:rsid w:val="007E1381"/>
    <w:rsid w:val="007E7435"/>
    <w:rsid w:val="007E76F1"/>
    <w:rsid w:val="007F0605"/>
    <w:rsid w:val="007F0DC1"/>
    <w:rsid w:val="007F35B7"/>
    <w:rsid w:val="007F6EBD"/>
    <w:rsid w:val="00800C54"/>
    <w:rsid w:val="00802845"/>
    <w:rsid w:val="00804067"/>
    <w:rsid w:val="00813036"/>
    <w:rsid w:val="00820E62"/>
    <w:rsid w:val="0082295D"/>
    <w:rsid w:val="0082447E"/>
    <w:rsid w:val="00835150"/>
    <w:rsid w:val="00840367"/>
    <w:rsid w:val="008432CA"/>
    <w:rsid w:val="00844927"/>
    <w:rsid w:val="0084522D"/>
    <w:rsid w:val="00845AAF"/>
    <w:rsid w:val="00846487"/>
    <w:rsid w:val="008619ED"/>
    <w:rsid w:val="008635EE"/>
    <w:rsid w:val="00865255"/>
    <w:rsid w:val="00870A3F"/>
    <w:rsid w:val="0087167A"/>
    <w:rsid w:val="008734BB"/>
    <w:rsid w:val="00874809"/>
    <w:rsid w:val="00876ED3"/>
    <w:rsid w:val="00877F07"/>
    <w:rsid w:val="008824A7"/>
    <w:rsid w:val="00884BB3"/>
    <w:rsid w:val="008942E6"/>
    <w:rsid w:val="00894DF8"/>
    <w:rsid w:val="00895224"/>
    <w:rsid w:val="00897CEA"/>
    <w:rsid w:val="008A15BF"/>
    <w:rsid w:val="008B00C3"/>
    <w:rsid w:val="008B36D9"/>
    <w:rsid w:val="008B38F3"/>
    <w:rsid w:val="008C538D"/>
    <w:rsid w:val="008C6966"/>
    <w:rsid w:val="008D7FAD"/>
    <w:rsid w:val="008E0D56"/>
    <w:rsid w:val="008E1828"/>
    <w:rsid w:val="008E2401"/>
    <w:rsid w:val="008E4F17"/>
    <w:rsid w:val="008F1428"/>
    <w:rsid w:val="008F44D1"/>
    <w:rsid w:val="008F5838"/>
    <w:rsid w:val="008F5DEC"/>
    <w:rsid w:val="008F62E5"/>
    <w:rsid w:val="00900A93"/>
    <w:rsid w:val="00900DAE"/>
    <w:rsid w:val="00902229"/>
    <w:rsid w:val="00903721"/>
    <w:rsid w:val="00905784"/>
    <w:rsid w:val="00905D92"/>
    <w:rsid w:val="00913A4C"/>
    <w:rsid w:val="009163F6"/>
    <w:rsid w:val="00924E64"/>
    <w:rsid w:val="0092520C"/>
    <w:rsid w:val="00936DCA"/>
    <w:rsid w:val="0093745D"/>
    <w:rsid w:val="00937AC5"/>
    <w:rsid w:val="0095695C"/>
    <w:rsid w:val="00956AE6"/>
    <w:rsid w:val="0095732B"/>
    <w:rsid w:val="009602BA"/>
    <w:rsid w:val="009665FD"/>
    <w:rsid w:val="009702E3"/>
    <w:rsid w:val="00977F2E"/>
    <w:rsid w:val="0098098E"/>
    <w:rsid w:val="00980F1D"/>
    <w:rsid w:val="00983DBD"/>
    <w:rsid w:val="00983F8F"/>
    <w:rsid w:val="00984AE3"/>
    <w:rsid w:val="009877DB"/>
    <w:rsid w:val="00990F58"/>
    <w:rsid w:val="00990F71"/>
    <w:rsid w:val="009916BF"/>
    <w:rsid w:val="00994324"/>
    <w:rsid w:val="009A5D64"/>
    <w:rsid w:val="009B078C"/>
    <w:rsid w:val="009B0BAA"/>
    <w:rsid w:val="009B1201"/>
    <w:rsid w:val="009B16DD"/>
    <w:rsid w:val="009B18ED"/>
    <w:rsid w:val="009B4545"/>
    <w:rsid w:val="009C489F"/>
    <w:rsid w:val="009D0044"/>
    <w:rsid w:val="009D075D"/>
    <w:rsid w:val="009D5486"/>
    <w:rsid w:val="009D7F92"/>
    <w:rsid w:val="009F2DE5"/>
    <w:rsid w:val="009F399F"/>
    <w:rsid w:val="009F40A5"/>
    <w:rsid w:val="009F55BE"/>
    <w:rsid w:val="00A0563B"/>
    <w:rsid w:val="00A068B3"/>
    <w:rsid w:val="00A12321"/>
    <w:rsid w:val="00A14CD8"/>
    <w:rsid w:val="00A17A12"/>
    <w:rsid w:val="00A203A6"/>
    <w:rsid w:val="00A21612"/>
    <w:rsid w:val="00A23414"/>
    <w:rsid w:val="00A25582"/>
    <w:rsid w:val="00A31D65"/>
    <w:rsid w:val="00A33C8A"/>
    <w:rsid w:val="00A37575"/>
    <w:rsid w:val="00A43763"/>
    <w:rsid w:val="00A45840"/>
    <w:rsid w:val="00A52B4C"/>
    <w:rsid w:val="00A56001"/>
    <w:rsid w:val="00A57F49"/>
    <w:rsid w:val="00A6399E"/>
    <w:rsid w:val="00A64FA3"/>
    <w:rsid w:val="00A669AC"/>
    <w:rsid w:val="00A74105"/>
    <w:rsid w:val="00A751D4"/>
    <w:rsid w:val="00A75D6A"/>
    <w:rsid w:val="00A76F09"/>
    <w:rsid w:val="00A7780C"/>
    <w:rsid w:val="00A84AB7"/>
    <w:rsid w:val="00A90274"/>
    <w:rsid w:val="00A91207"/>
    <w:rsid w:val="00A91896"/>
    <w:rsid w:val="00A95772"/>
    <w:rsid w:val="00AA0C6E"/>
    <w:rsid w:val="00AA19B8"/>
    <w:rsid w:val="00AA31AB"/>
    <w:rsid w:val="00AA72C4"/>
    <w:rsid w:val="00AB1635"/>
    <w:rsid w:val="00AB195E"/>
    <w:rsid w:val="00AB2507"/>
    <w:rsid w:val="00AB4EA0"/>
    <w:rsid w:val="00AB5821"/>
    <w:rsid w:val="00AB5D06"/>
    <w:rsid w:val="00AB72CF"/>
    <w:rsid w:val="00AC0B94"/>
    <w:rsid w:val="00AC320D"/>
    <w:rsid w:val="00AC402A"/>
    <w:rsid w:val="00AC4E93"/>
    <w:rsid w:val="00AC69C4"/>
    <w:rsid w:val="00AD0304"/>
    <w:rsid w:val="00AD48DE"/>
    <w:rsid w:val="00AE106C"/>
    <w:rsid w:val="00AE111F"/>
    <w:rsid w:val="00AF71E4"/>
    <w:rsid w:val="00B00118"/>
    <w:rsid w:val="00B0769A"/>
    <w:rsid w:val="00B105C1"/>
    <w:rsid w:val="00B27567"/>
    <w:rsid w:val="00B278DE"/>
    <w:rsid w:val="00B3720C"/>
    <w:rsid w:val="00B42C42"/>
    <w:rsid w:val="00B54B65"/>
    <w:rsid w:val="00B56611"/>
    <w:rsid w:val="00B61008"/>
    <w:rsid w:val="00B72062"/>
    <w:rsid w:val="00B77223"/>
    <w:rsid w:val="00B84562"/>
    <w:rsid w:val="00B84B15"/>
    <w:rsid w:val="00B85F0D"/>
    <w:rsid w:val="00B876F8"/>
    <w:rsid w:val="00B93394"/>
    <w:rsid w:val="00B97C05"/>
    <w:rsid w:val="00BA3559"/>
    <w:rsid w:val="00BA5213"/>
    <w:rsid w:val="00BB1B24"/>
    <w:rsid w:val="00BB228C"/>
    <w:rsid w:val="00BB28BB"/>
    <w:rsid w:val="00BB51D7"/>
    <w:rsid w:val="00BB671F"/>
    <w:rsid w:val="00BB7DDB"/>
    <w:rsid w:val="00BB7F44"/>
    <w:rsid w:val="00BC2FC4"/>
    <w:rsid w:val="00BD0F95"/>
    <w:rsid w:val="00BD1E8B"/>
    <w:rsid w:val="00BD5EAF"/>
    <w:rsid w:val="00BD62D0"/>
    <w:rsid w:val="00BD69B2"/>
    <w:rsid w:val="00BE36B0"/>
    <w:rsid w:val="00BE3F2C"/>
    <w:rsid w:val="00BE62CE"/>
    <w:rsid w:val="00BF3135"/>
    <w:rsid w:val="00BF4A20"/>
    <w:rsid w:val="00BF4CC3"/>
    <w:rsid w:val="00BF4D85"/>
    <w:rsid w:val="00C028A8"/>
    <w:rsid w:val="00C1076D"/>
    <w:rsid w:val="00C12EA8"/>
    <w:rsid w:val="00C12EB5"/>
    <w:rsid w:val="00C169B1"/>
    <w:rsid w:val="00C22B21"/>
    <w:rsid w:val="00C2492B"/>
    <w:rsid w:val="00C335E5"/>
    <w:rsid w:val="00C34BC1"/>
    <w:rsid w:val="00C36FE2"/>
    <w:rsid w:val="00C37D59"/>
    <w:rsid w:val="00C41F63"/>
    <w:rsid w:val="00C43AEC"/>
    <w:rsid w:val="00C4739E"/>
    <w:rsid w:val="00C47579"/>
    <w:rsid w:val="00C511EF"/>
    <w:rsid w:val="00C60ACA"/>
    <w:rsid w:val="00C75544"/>
    <w:rsid w:val="00C75D88"/>
    <w:rsid w:val="00C814B0"/>
    <w:rsid w:val="00C82273"/>
    <w:rsid w:val="00C82870"/>
    <w:rsid w:val="00C82997"/>
    <w:rsid w:val="00C9749F"/>
    <w:rsid w:val="00CA156C"/>
    <w:rsid w:val="00CA2C48"/>
    <w:rsid w:val="00CB2DE5"/>
    <w:rsid w:val="00CB4B6C"/>
    <w:rsid w:val="00CB57D2"/>
    <w:rsid w:val="00CC11F2"/>
    <w:rsid w:val="00CC2277"/>
    <w:rsid w:val="00CC4A73"/>
    <w:rsid w:val="00CD1DB8"/>
    <w:rsid w:val="00CD733A"/>
    <w:rsid w:val="00CE0364"/>
    <w:rsid w:val="00CE4598"/>
    <w:rsid w:val="00CE4905"/>
    <w:rsid w:val="00CE5D29"/>
    <w:rsid w:val="00CE620F"/>
    <w:rsid w:val="00CF1B90"/>
    <w:rsid w:val="00CF7D22"/>
    <w:rsid w:val="00D00F21"/>
    <w:rsid w:val="00D0498F"/>
    <w:rsid w:val="00D04BAB"/>
    <w:rsid w:val="00D07676"/>
    <w:rsid w:val="00D079B0"/>
    <w:rsid w:val="00D10C85"/>
    <w:rsid w:val="00D115CE"/>
    <w:rsid w:val="00D128A9"/>
    <w:rsid w:val="00D157B1"/>
    <w:rsid w:val="00D20B67"/>
    <w:rsid w:val="00D2592C"/>
    <w:rsid w:val="00D25A8F"/>
    <w:rsid w:val="00D311FA"/>
    <w:rsid w:val="00D43598"/>
    <w:rsid w:val="00D53D96"/>
    <w:rsid w:val="00D5508E"/>
    <w:rsid w:val="00D56065"/>
    <w:rsid w:val="00D57E44"/>
    <w:rsid w:val="00D63D25"/>
    <w:rsid w:val="00D64ED5"/>
    <w:rsid w:val="00D70E6E"/>
    <w:rsid w:val="00D7388E"/>
    <w:rsid w:val="00D73E86"/>
    <w:rsid w:val="00D7571D"/>
    <w:rsid w:val="00D8477B"/>
    <w:rsid w:val="00D8759C"/>
    <w:rsid w:val="00D90660"/>
    <w:rsid w:val="00D96928"/>
    <w:rsid w:val="00DA06DC"/>
    <w:rsid w:val="00DA145C"/>
    <w:rsid w:val="00DA51CB"/>
    <w:rsid w:val="00DA7D58"/>
    <w:rsid w:val="00DA7DF2"/>
    <w:rsid w:val="00DB065B"/>
    <w:rsid w:val="00DB1E6E"/>
    <w:rsid w:val="00DB3B44"/>
    <w:rsid w:val="00DB4549"/>
    <w:rsid w:val="00DB745C"/>
    <w:rsid w:val="00DC02FD"/>
    <w:rsid w:val="00DC15C4"/>
    <w:rsid w:val="00DC359D"/>
    <w:rsid w:val="00DC42F3"/>
    <w:rsid w:val="00DC5361"/>
    <w:rsid w:val="00DD3C3D"/>
    <w:rsid w:val="00DE13D0"/>
    <w:rsid w:val="00DF3B32"/>
    <w:rsid w:val="00DF3D19"/>
    <w:rsid w:val="00DF7D07"/>
    <w:rsid w:val="00E00B38"/>
    <w:rsid w:val="00E01484"/>
    <w:rsid w:val="00E03FD0"/>
    <w:rsid w:val="00E06049"/>
    <w:rsid w:val="00E11C1A"/>
    <w:rsid w:val="00E13042"/>
    <w:rsid w:val="00E176B7"/>
    <w:rsid w:val="00E217D8"/>
    <w:rsid w:val="00E27D93"/>
    <w:rsid w:val="00E33A56"/>
    <w:rsid w:val="00E41633"/>
    <w:rsid w:val="00E4422F"/>
    <w:rsid w:val="00E44A25"/>
    <w:rsid w:val="00E451A1"/>
    <w:rsid w:val="00E4721D"/>
    <w:rsid w:val="00E50C87"/>
    <w:rsid w:val="00E518D8"/>
    <w:rsid w:val="00E52ADE"/>
    <w:rsid w:val="00E661A3"/>
    <w:rsid w:val="00E75EAD"/>
    <w:rsid w:val="00E8033E"/>
    <w:rsid w:val="00E808A1"/>
    <w:rsid w:val="00E840F5"/>
    <w:rsid w:val="00E84FF9"/>
    <w:rsid w:val="00E85B95"/>
    <w:rsid w:val="00E9315F"/>
    <w:rsid w:val="00E9519D"/>
    <w:rsid w:val="00E9600B"/>
    <w:rsid w:val="00EA01C9"/>
    <w:rsid w:val="00EA1495"/>
    <w:rsid w:val="00EA1E4F"/>
    <w:rsid w:val="00EA298C"/>
    <w:rsid w:val="00EA2E95"/>
    <w:rsid w:val="00EA36FA"/>
    <w:rsid w:val="00EA6E7D"/>
    <w:rsid w:val="00EA70BA"/>
    <w:rsid w:val="00EB721B"/>
    <w:rsid w:val="00EB7C56"/>
    <w:rsid w:val="00EC4B50"/>
    <w:rsid w:val="00EC577E"/>
    <w:rsid w:val="00ED15BC"/>
    <w:rsid w:val="00ED1870"/>
    <w:rsid w:val="00ED25BF"/>
    <w:rsid w:val="00ED3D01"/>
    <w:rsid w:val="00ED53C3"/>
    <w:rsid w:val="00EE18D4"/>
    <w:rsid w:val="00EE20F2"/>
    <w:rsid w:val="00EF2AAB"/>
    <w:rsid w:val="00EF34E1"/>
    <w:rsid w:val="00EF3F4B"/>
    <w:rsid w:val="00EF47DB"/>
    <w:rsid w:val="00EF6931"/>
    <w:rsid w:val="00EF6BDF"/>
    <w:rsid w:val="00EF6CD9"/>
    <w:rsid w:val="00F00115"/>
    <w:rsid w:val="00F01736"/>
    <w:rsid w:val="00F04D7E"/>
    <w:rsid w:val="00F24D9A"/>
    <w:rsid w:val="00F26115"/>
    <w:rsid w:val="00F30DC5"/>
    <w:rsid w:val="00F318E4"/>
    <w:rsid w:val="00F4131A"/>
    <w:rsid w:val="00F41418"/>
    <w:rsid w:val="00F453CF"/>
    <w:rsid w:val="00F46D78"/>
    <w:rsid w:val="00F510E4"/>
    <w:rsid w:val="00F54016"/>
    <w:rsid w:val="00F56FAE"/>
    <w:rsid w:val="00F57F7B"/>
    <w:rsid w:val="00F62674"/>
    <w:rsid w:val="00F63148"/>
    <w:rsid w:val="00F6537D"/>
    <w:rsid w:val="00F7008B"/>
    <w:rsid w:val="00F725A0"/>
    <w:rsid w:val="00F763BD"/>
    <w:rsid w:val="00F80A1C"/>
    <w:rsid w:val="00F815CC"/>
    <w:rsid w:val="00F81AA2"/>
    <w:rsid w:val="00F9164B"/>
    <w:rsid w:val="00F91750"/>
    <w:rsid w:val="00F92933"/>
    <w:rsid w:val="00F97596"/>
    <w:rsid w:val="00F9796A"/>
    <w:rsid w:val="00FA7F15"/>
    <w:rsid w:val="00FC2B65"/>
    <w:rsid w:val="00FC72FD"/>
    <w:rsid w:val="00FD0B2B"/>
    <w:rsid w:val="00FD1340"/>
    <w:rsid w:val="00FE4F07"/>
    <w:rsid w:val="00FE56B9"/>
    <w:rsid w:val="00FE5C94"/>
    <w:rsid w:val="00FE71FC"/>
    <w:rsid w:val="00FF5C9F"/>
    <w:rsid w:val="00F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F01249A"/>
  <w15:docId w15:val="{1E7DC14E-FB98-4670-9641-CD547431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6FE2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1A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1A2"/>
  </w:style>
  <w:style w:type="paragraph" w:styleId="Stopka">
    <w:name w:val="footer"/>
    <w:basedOn w:val="Normalny"/>
    <w:link w:val="StopkaZnak"/>
    <w:uiPriority w:val="99"/>
    <w:unhideWhenUsed/>
    <w:rsid w:val="002C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1A2"/>
  </w:style>
  <w:style w:type="character" w:styleId="Hipercze">
    <w:name w:val="Hyperlink"/>
    <w:basedOn w:val="Domylnaczcionkaakapitu"/>
    <w:uiPriority w:val="99"/>
    <w:unhideWhenUsed/>
    <w:rsid w:val="00740C0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75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1B43C8"/>
    <w:pPr>
      <w:widowControl w:val="0"/>
      <w:autoSpaceDE w:val="0"/>
      <w:autoSpaceDN w:val="0"/>
      <w:adjustRightInd w:val="0"/>
      <w:spacing w:before="120" w:after="0" w:line="240" w:lineRule="auto"/>
      <w:ind w:left="846" w:hanging="709"/>
    </w:pPr>
    <w:rPr>
      <w:rFonts w:ascii="Cambria" w:eastAsiaTheme="minorEastAsia" w:hAnsi="Cambria" w:cs="Cambri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43C8"/>
    <w:rPr>
      <w:rFonts w:ascii="Cambria" w:eastAsiaTheme="minorEastAsia" w:hAnsi="Cambria" w:cs="Cambria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D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3DB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3DBD"/>
    <w:rPr>
      <w:vertAlign w:val="superscript"/>
    </w:rPr>
  </w:style>
  <w:style w:type="table" w:styleId="Tabela-Siatka">
    <w:name w:val="Table Grid"/>
    <w:basedOn w:val="Standardowy"/>
    <w:uiPriority w:val="59"/>
    <w:rsid w:val="0066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7D3B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ezodstpw">
    <w:name w:val="No Spacing"/>
    <w:uiPriority w:val="1"/>
    <w:qFormat/>
    <w:rsid w:val="007D3B23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0C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0C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0C8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C87"/>
    <w:rPr>
      <w:b/>
      <w:bCs/>
      <w:lang w:eastAsia="en-US"/>
    </w:rPr>
  </w:style>
  <w:style w:type="paragraph" w:customStyle="1" w:styleId="Default">
    <w:name w:val="Default"/>
    <w:rsid w:val="00C22B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0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puchowko@poznan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p.lewandowski\Desktop\www.lopuchowko.poznan.lasy.gov.pl" TargetMode="External"/><Relationship Id="rId1" Type="http://schemas.openxmlformats.org/officeDocument/2006/relationships/hyperlink" Target="mailto:lopuchowko@poznan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0001E-00A7-4D47-95E8-14BCAC94D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3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6315</CharactersWithSpaces>
  <SharedDoc>false</SharedDoc>
  <HLinks>
    <vt:vector size="12" baseType="variant">
      <vt:variant>
        <vt:i4>983114</vt:i4>
      </vt:variant>
      <vt:variant>
        <vt:i4>3</vt:i4>
      </vt:variant>
      <vt:variant>
        <vt:i4>0</vt:i4>
      </vt:variant>
      <vt:variant>
        <vt:i4>5</vt:i4>
      </vt:variant>
      <vt:variant>
        <vt:lpwstr>www.lopuchowko.poznan.lasy.gov.pl</vt:lpwstr>
      </vt:variant>
      <vt:variant>
        <vt:lpwstr/>
      </vt:variant>
      <vt:variant>
        <vt:i4>2752540</vt:i4>
      </vt:variant>
      <vt:variant>
        <vt:i4>0</vt:i4>
      </vt:variant>
      <vt:variant>
        <vt:i4>0</vt:i4>
      </vt:variant>
      <vt:variant>
        <vt:i4>5</vt:i4>
      </vt:variant>
      <vt:variant>
        <vt:lpwstr>mailto:lopuchowko@poznan.lasy.gov.pl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Lewandowska Karolina</cp:lastModifiedBy>
  <cp:revision>333</cp:revision>
  <cp:lastPrinted>2018-12-14T08:34:00Z</cp:lastPrinted>
  <dcterms:created xsi:type="dcterms:W3CDTF">2013-11-22T10:31:00Z</dcterms:created>
  <dcterms:modified xsi:type="dcterms:W3CDTF">2025-04-14T06:05:00Z</dcterms:modified>
</cp:coreProperties>
</file>